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F5DDB" w14:textId="4270768D" w:rsidR="00421050" w:rsidRPr="00421050" w:rsidRDefault="00421050" w:rsidP="00421050">
      <w:pPr>
        <w:tabs>
          <w:tab w:val="center" w:pos="4176"/>
          <w:tab w:val="right" w:pos="8712"/>
        </w:tabs>
        <w:jc w:val="right"/>
        <w:rPr>
          <w:rFonts w:ascii="Trebuchet MS" w:hAnsi="Trebuchet MS"/>
          <w:i/>
          <w:sz w:val="20"/>
          <w:szCs w:val="20"/>
        </w:rPr>
      </w:pPr>
      <w:r w:rsidRPr="00421050">
        <w:rPr>
          <w:rFonts w:ascii="Trebuchet MS" w:hAnsi="Trebuchet MS"/>
          <w:i/>
          <w:sz w:val="20"/>
          <w:szCs w:val="20"/>
        </w:rPr>
        <w:t>Załącznik do SWZ</w:t>
      </w:r>
    </w:p>
    <w:p w14:paraId="0FA0639E" w14:textId="77777777" w:rsidR="00421050" w:rsidRPr="00421050" w:rsidRDefault="00421050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i/>
          <w:sz w:val="24"/>
          <w:szCs w:val="24"/>
        </w:rPr>
      </w:pPr>
    </w:p>
    <w:p w14:paraId="171A5BB3" w14:textId="77777777" w:rsidR="00F71FFB" w:rsidRPr="00A17F20" w:rsidRDefault="00F71FFB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sz w:val="24"/>
          <w:szCs w:val="24"/>
        </w:rPr>
      </w:pPr>
      <w:r w:rsidRPr="00A17F20">
        <w:rPr>
          <w:rFonts w:ascii="Trebuchet MS" w:hAnsi="Trebuchet MS"/>
          <w:b/>
          <w:sz w:val="24"/>
          <w:szCs w:val="24"/>
        </w:rPr>
        <w:t>UMOWA</w:t>
      </w:r>
    </w:p>
    <w:p w14:paraId="693C9773" w14:textId="77777777" w:rsidR="00F71FFB" w:rsidRPr="009971B4" w:rsidRDefault="00F71FFB" w:rsidP="00A44344">
      <w:pPr>
        <w:tabs>
          <w:tab w:val="center" w:pos="4176"/>
          <w:tab w:val="right" w:pos="8712"/>
        </w:tabs>
        <w:rPr>
          <w:rFonts w:ascii="Trebuchet MS" w:hAnsi="Trebuchet MS"/>
          <w:b/>
          <w:sz w:val="20"/>
          <w:szCs w:val="20"/>
        </w:rPr>
      </w:pPr>
    </w:p>
    <w:p w14:paraId="548B042C" w14:textId="77777777" w:rsidR="00773E4B" w:rsidRPr="009971B4" w:rsidRDefault="00773E4B" w:rsidP="00A44344">
      <w:pPr>
        <w:tabs>
          <w:tab w:val="center" w:pos="4176"/>
          <w:tab w:val="right" w:pos="8712"/>
        </w:tabs>
        <w:rPr>
          <w:rFonts w:ascii="Trebuchet MS" w:hAnsi="Trebuchet MS"/>
          <w:b/>
          <w:sz w:val="20"/>
          <w:szCs w:val="20"/>
        </w:rPr>
      </w:pPr>
    </w:p>
    <w:p w14:paraId="742BED50" w14:textId="77777777" w:rsidR="00F71FFB" w:rsidRPr="009971B4" w:rsidRDefault="00F71FFB" w:rsidP="00A44344">
      <w:pPr>
        <w:tabs>
          <w:tab w:val="center" w:pos="4176"/>
          <w:tab w:val="right" w:pos="8712"/>
        </w:tabs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>zawarta w dniu ………………………………….. w Nakle Śląskim, pomiędzy:</w:t>
      </w:r>
    </w:p>
    <w:p w14:paraId="543C1464" w14:textId="77777777" w:rsidR="00F71FFB" w:rsidRPr="009971B4" w:rsidRDefault="00F71FFB" w:rsidP="00A44344">
      <w:pPr>
        <w:tabs>
          <w:tab w:val="center" w:pos="4176"/>
          <w:tab w:val="right" w:pos="8712"/>
        </w:tabs>
        <w:rPr>
          <w:rFonts w:ascii="Trebuchet MS" w:hAnsi="Trebuchet MS"/>
          <w:sz w:val="20"/>
          <w:szCs w:val="20"/>
        </w:rPr>
      </w:pPr>
    </w:p>
    <w:p w14:paraId="1FE723C3" w14:textId="2A50A869" w:rsidR="00F71FFB" w:rsidRPr="009971B4" w:rsidRDefault="00F71FFB" w:rsidP="00A44344">
      <w:pPr>
        <w:pStyle w:val="Akapitzlist"/>
        <w:tabs>
          <w:tab w:val="center" w:pos="4176"/>
          <w:tab w:val="right" w:pos="8712"/>
        </w:tabs>
        <w:ind w:left="0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Zespołem Szkół Centrum Kształcenia Rolniczego im. 1000-lecia Państwa Polskiego w Nakle Śląskim, </w:t>
      </w:r>
      <w:r w:rsidR="004937F1">
        <w:rPr>
          <w:rFonts w:ascii="Trebuchet MS" w:hAnsi="Trebuchet MS"/>
          <w:sz w:val="20"/>
          <w:szCs w:val="20"/>
        </w:rPr>
        <w:t xml:space="preserve">    </w:t>
      </w:r>
      <w:r w:rsidR="00A15552">
        <w:rPr>
          <w:rFonts w:ascii="Trebuchet MS" w:hAnsi="Trebuchet MS"/>
          <w:sz w:val="20"/>
          <w:szCs w:val="20"/>
        </w:rPr>
        <w:t xml:space="preserve">   </w:t>
      </w:r>
      <w:r w:rsidRPr="009971B4">
        <w:rPr>
          <w:rFonts w:ascii="Trebuchet MS" w:hAnsi="Trebuchet MS"/>
          <w:sz w:val="20"/>
          <w:szCs w:val="20"/>
        </w:rPr>
        <w:t>ul. Morcinka 9,  42-620 Nakło Śląskie, NIP: 645-19-67-724, REGON: 000095845</w:t>
      </w:r>
    </w:p>
    <w:p w14:paraId="0153A4BE" w14:textId="77777777" w:rsidR="00F71FFB" w:rsidRPr="009971B4" w:rsidRDefault="00F71FFB" w:rsidP="00A44344">
      <w:pPr>
        <w:pStyle w:val="Akapitzlist"/>
        <w:tabs>
          <w:tab w:val="center" w:pos="4176"/>
          <w:tab w:val="right" w:pos="8712"/>
        </w:tabs>
        <w:ind w:left="360"/>
        <w:jc w:val="both"/>
        <w:rPr>
          <w:rFonts w:ascii="Trebuchet MS" w:hAnsi="Trebuchet MS"/>
          <w:b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>reprezentowanym przez:</w:t>
      </w:r>
    </w:p>
    <w:p w14:paraId="00E3C9A5" w14:textId="77777777" w:rsidR="00F71FFB" w:rsidRPr="009971B4" w:rsidRDefault="00F71FFB" w:rsidP="00A44344">
      <w:pPr>
        <w:rPr>
          <w:rFonts w:ascii="Trebuchet MS" w:hAnsi="Trebuchet MS"/>
          <w:b/>
          <w:sz w:val="20"/>
          <w:szCs w:val="20"/>
        </w:rPr>
      </w:pPr>
    </w:p>
    <w:p w14:paraId="3DBB7065" w14:textId="77777777" w:rsidR="00F71FFB" w:rsidRPr="009971B4" w:rsidRDefault="00F71FFB" w:rsidP="0002022A">
      <w:pPr>
        <w:pStyle w:val="Akapitzlist"/>
        <w:numPr>
          <w:ilvl w:val="0"/>
          <w:numId w:val="3"/>
        </w:numPr>
        <w:tabs>
          <w:tab w:val="left" w:pos="360"/>
        </w:tabs>
        <w:rPr>
          <w:rFonts w:ascii="Trebuchet MS" w:hAnsi="Trebuchet MS"/>
          <w:sz w:val="20"/>
          <w:szCs w:val="20"/>
        </w:rPr>
      </w:pPr>
      <w:r w:rsidRPr="009971B4">
        <w:rPr>
          <w:rFonts w:ascii="Trebuchet MS" w:eastAsia="Trebuchet MS" w:hAnsi="Trebuchet MS"/>
          <w:sz w:val="20"/>
          <w:szCs w:val="20"/>
        </w:rPr>
        <w:t>…………………………………………</w:t>
      </w:r>
      <w:r w:rsidRPr="009971B4">
        <w:rPr>
          <w:rFonts w:ascii="Trebuchet MS" w:hAnsi="Trebuchet MS"/>
          <w:sz w:val="20"/>
          <w:szCs w:val="20"/>
        </w:rPr>
        <w:t>..…….………… - ………………………….</w:t>
      </w:r>
    </w:p>
    <w:p w14:paraId="5AD3B388" w14:textId="77777777" w:rsidR="00F71FFB" w:rsidRPr="009971B4" w:rsidRDefault="00F71FFB" w:rsidP="00A44344">
      <w:pPr>
        <w:tabs>
          <w:tab w:val="left" w:pos="360"/>
        </w:tabs>
        <w:ind w:left="360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zwanym dalej </w:t>
      </w:r>
      <w:r w:rsidRPr="009971B4">
        <w:rPr>
          <w:rFonts w:ascii="Trebuchet MS" w:hAnsi="Trebuchet MS"/>
          <w:b/>
          <w:sz w:val="20"/>
          <w:szCs w:val="20"/>
        </w:rPr>
        <w:t>Zamawiającym,</w:t>
      </w:r>
    </w:p>
    <w:p w14:paraId="069B5C06" w14:textId="77777777" w:rsidR="00F71FFB" w:rsidRPr="009971B4" w:rsidRDefault="00F71FFB" w:rsidP="00A44344">
      <w:pPr>
        <w:pStyle w:val="Tekstpodstawowy21"/>
        <w:rPr>
          <w:rFonts w:ascii="Trebuchet MS" w:hAnsi="Trebuchet MS"/>
          <w:sz w:val="20"/>
        </w:rPr>
      </w:pPr>
    </w:p>
    <w:p w14:paraId="11261013" w14:textId="77777777" w:rsidR="00F71FFB" w:rsidRDefault="00F71FFB" w:rsidP="00A44344">
      <w:pPr>
        <w:pStyle w:val="Tekstpodstawowy21"/>
        <w:rPr>
          <w:rFonts w:ascii="Trebuchet MS" w:hAnsi="Trebuchet MS"/>
          <w:sz w:val="20"/>
        </w:rPr>
      </w:pPr>
      <w:r w:rsidRPr="009971B4">
        <w:rPr>
          <w:rFonts w:ascii="Trebuchet MS" w:hAnsi="Trebuchet MS"/>
          <w:sz w:val="20"/>
        </w:rPr>
        <w:t>a</w:t>
      </w:r>
    </w:p>
    <w:p w14:paraId="7C435DB9" w14:textId="77777777" w:rsidR="00453422" w:rsidRPr="009971B4" w:rsidRDefault="00453422" w:rsidP="00A44344">
      <w:pPr>
        <w:pStyle w:val="Tekstpodstawowy21"/>
        <w:rPr>
          <w:rFonts w:ascii="Trebuchet MS" w:hAnsi="Trebuchet MS"/>
          <w:sz w:val="20"/>
        </w:rPr>
      </w:pPr>
    </w:p>
    <w:p w14:paraId="3F6F8495" w14:textId="77777777" w:rsidR="00F71FFB" w:rsidRPr="009971B4" w:rsidRDefault="00F71FFB" w:rsidP="00A44344">
      <w:pPr>
        <w:pStyle w:val="WW-Tekstpodstawowy3"/>
        <w:tabs>
          <w:tab w:val="center" w:pos="4176"/>
          <w:tab w:val="right" w:pos="8712"/>
        </w:tabs>
        <w:ind w:right="49"/>
        <w:rPr>
          <w:rFonts w:ascii="Trebuchet MS" w:hAnsi="Trebuchet MS"/>
          <w:sz w:val="20"/>
        </w:rPr>
      </w:pPr>
      <w:r w:rsidRPr="009971B4">
        <w:rPr>
          <w:rFonts w:ascii="Trebuchet MS" w:hAnsi="Trebuchet MS"/>
          <w:sz w:val="20"/>
        </w:rPr>
        <w:t xml:space="preserve">wyłonionym w </w:t>
      </w:r>
      <w:r w:rsidR="00ED4D93" w:rsidRPr="009971B4">
        <w:rPr>
          <w:rFonts w:ascii="Trebuchet MS" w:hAnsi="Trebuchet MS"/>
          <w:sz w:val="20"/>
        </w:rPr>
        <w:t>postępowaniu o udzielenie zamówienia publicznego prowadzonym w trybie podstawowym bez negocjacji na podstawie art. 275 pkt 1 ustawy z dnia 11 września 2019 r. - Prawo zamówień publicznych</w:t>
      </w:r>
      <w:r w:rsidRPr="009971B4">
        <w:rPr>
          <w:rFonts w:ascii="Trebuchet MS" w:hAnsi="Trebuchet MS"/>
          <w:bCs/>
          <w:sz w:val="20"/>
        </w:rPr>
        <w:t>:</w:t>
      </w:r>
    </w:p>
    <w:p w14:paraId="343E2411" w14:textId="77777777" w:rsidR="00F71FFB" w:rsidRPr="009971B4" w:rsidRDefault="00F71FFB" w:rsidP="00A44344">
      <w:pPr>
        <w:pStyle w:val="WW-Tekstpodstawowy3"/>
        <w:tabs>
          <w:tab w:val="center" w:pos="4176"/>
          <w:tab w:val="right" w:pos="8712"/>
        </w:tabs>
        <w:ind w:left="360" w:right="-697"/>
        <w:rPr>
          <w:rFonts w:ascii="Trebuchet MS" w:hAnsi="Trebuchet MS"/>
          <w:bCs/>
          <w:sz w:val="20"/>
        </w:rPr>
      </w:pPr>
    </w:p>
    <w:p w14:paraId="4EFA7525" w14:textId="77777777" w:rsidR="00F71FFB" w:rsidRPr="009971B4" w:rsidRDefault="00F71FFB" w:rsidP="00A44344">
      <w:pPr>
        <w:pStyle w:val="WW-Tekstpodstawowy3"/>
        <w:tabs>
          <w:tab w:val="center" w:pos="4176"/>
          <w:tab w:val="right" w:pos="8712"/>
        </w:tabs>
        <w:ind w:left="360" w:right="49"/>
        <w:rPr>
          <w:rFonts w:ascii="Trebuchet MS" w:hAnsi="Trebuchet MS"/>
          <w:sz w:val="20"/>
        </w:rPr>
      </w:pPr>
      <w:r w:rsidRPr="009971B4">
        <w:rPr>
          <w:rFonts w:ascii="Trebuchet MS" w:eastAsia="Trebuchet MS" w:hAnsi="Trebuchet MS"/>
          <w:bCs/>
          <w:sz w:val="20"/>
        </w:rPr>
        <w:t>………………………………………………………………………..…</w:t>
      </w:r>
      <w:r w:rsidRPr="009971B4">
        <w:rPr>
          <w:rFonts w:ascii="Trebuchet MS" w:hAnsi="Trebuchet MS"/>
          <w:bCs/>
          <w:sz w:val="20"/>
        </w:rPr>
        <w:t xml:space="preserve">.…………………., </w:t>
      </w:r>
      <w:r w:rsidRPr="009971B4">
        <w:rPr>
          <w:rFonts w:ascii="Trebuchet MS" w:hAnsi="Trebuchet MS"/>
          <w:sz w:val="20"/>
        </w:rPr>
        <w:t>z siedzibą w ……………………………………</w:t>
      </w:r>
    </w:p>
    <w:p w14:paraId="796CE587" w14:textId="77777777" w:rsidR="00F71FFB" w:rsidRPr="009971B4" w:rsidRDefault="00F71FFB" w:rsidP="00A44344">
      <w:pPr>
        <w:pStyle w:val="Akapitzlist"/>
        <w:tabs>
          <w:tab w:val="center" w:pos="4176"/>
          <w:tab w:val="right" w:pos="8712"/>
        </w:tabs>
        <w:ind w:left="360"/>
        <w:jc w:val="both"/>
        <w:rPr>
          <w:rFonts w:ascii="Trebuchet MS" w:hAnsi="Trebuchet MS"/>
          <w:b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>reprezentowanym przez:</w:t>
      </w:r>
    </w:p>
    <w:p w14:paraId="61AE6B1F" w14:textId="77777777" w:rsidR="00F71FFB" w:rsidRPr="009971B4" w:rsidRDefault="00F71FFB" w:rsidP="00A44344">
      <w:pPr>
        <w:pStyle w:val="Akapitzlist"/>
        <w:tabs>
          <w:tab w:val="center" w:pos="4176"/>
          <w:tab w:val="right" w:pos="8712"/>
        </w:tabs>
        <w:ind w:left="360"/>
        <w:jc w:val="both"/>
        <w:rPr>
          <w:rFonts w:ascii="Trebuchet MS" w:hAnsi="Trebuchet MS"/>
          <w:b/>
          <w:sz w:val="20"/>
          <w:szCs w:val="20"/>
        </w:rPr>
      </w:pPr>
    </w:p>
    <w:p w14:paraId="7B50607F" w14:textId="77777777" w:rsidR="00F71FFB" w:rsidRPr="009971B4" w:rsidRDefault="00F71FFB" w:rsidP="0002022A">
      <w:pPr>
        <w:pStyle w:val="Akapitzlist"/>
        <w:numPr>
          <w:ilvl w:val="0"/>
          <w:numId w:val="3"/>
        </w:numPr>
        <w:tabs>
          <w:tab w:val="left" w:pos="360"/>
        </w:tabs>
        <w:rPr>
          <w:rFonts w:ascii="Trebuchet MS" w:hAnsi="Trebuchet MS"/>
          <w:sz w:val="20"/>
          <w:szCs w:val="20"/>
        </w:rPr>
      </w:pPr>
      <w:r w:rsidRPr="009971B4">
        <w:rPr>
          <w:rFonts w:ascii="Trebuchet MS" w:eastAsia="Trebuchet MS" w:hAnsi="Trebuchet MS"/>
          <w:sz w:val="20"/>
          <w:szCs w:val="20"/>
        </w:rPr>
        <w:t>…………………………………………</w:t>
      </w:r>
      <w:r w:rsidRPr="009971B4">
        <w:rPr>
          <w:rFonts w:ascii="Trebuchet MS" w:hAnsi="Trebuchet MS"/>
          <w:sz w:val="20"/>
          <w:szCs w:val="20"/>
        </w:rPr>
        <w:t>..…….………… - ………………………….</w:t>
      </w:r>
    </w:p>
    <w:p w14:paraId="5592D8FA" w14:textId="77777777" w:rsidR="00F71FFB" w:rsidRPr="009971B4" w:rsidRDefault="00F71FFB" w:rsidP="00A44344">
      <w:pPr>
        <w:tabs>
          <w:tab w:val="left" w:pos="360"/>
        </w:tabs>
        <w:ind w:left="360"/>
        <w:rPr>
          <w:rFonts w:ascii="Trebuchet MS" w:hAnsi="Trebuchet MS"/>
          <w:b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zwanym dalej </w:t>
      </w:r>
      <w:r w:rsidRPr="009971B4">
        <w:rPr>
          <w:rFonts w:ascii="Trebuchet MS" w:hAnsi="Trebuchet MS"/>
          <w:b/>
          <w:bCs/>
          <w:sz w:val="20"/>
          <w:szCs w:val="20"/>
        </w:rPr>
        <w:t>Wykonawcą</w:t>
      </w:r>
      <w:r w:rsidRPr="009971B4">
        <w:rPr>
          <w:rFonts w:ascii="Trebuchet MS" w:hAnsi="Trebuchet MS"/>
          <w:b/>
          <w:sz w:val="20"/>
          <w:szCs w:val="20"/>
        </w:rPr>
        <w:t>,</w:t>
      </w:r>
    </w:p>
    <w:p w14:paraId="7D9ADDEF" w14:textId="77777777" w:rsidR="00F71FFB" w:rsidRPr="009971B4" w:rsidRDefault="00F71FFB" w:rsidP="00A44344">
      <w:pPr>
        <w:tabs>
          <w:tab w:val="left" w:pos="360"/>
        </w:tabs>
        <w:ind w:left="360"/>
        <w:rPr>
          <w:rFonts w:ascii="Trebuchet MS" w:hAnsi="Trebuchet MS"/>
          <w:b/>
          <w:sz w:val="20"/>
          <w:szCs w:val="20"/>
        </w:rPr>
      </w:pPr>
    </w:p>
    <w:p w14:paraId="39412857" w14:textId="77777777" w:rsidR="00F71FFB" w:rsidRPr="009971B4" w:rsidRDefault="00F71FFB" w:rsidP="00A44344">
      <w:pPr>
        <w:tabs>
          <w:tab w:val="left" w:pos="360"/>
        </w:tabs>
        <w:rPr>
          <w:rFonts w:ascii="Trebuchet MS" w:hAnsi="Trebuchet MS"/>
          <w:b/>
          <w:sz w:val="20"/>
          <w:szCs w:val="20"/>
        </w:rPr>
      </w:pPr>
    </w:p>
    <w:p w14:paraId="13B557AB" w14:textId="77777777" w:rsidR="00F71FFB" w:rsidRPr="009971B4" w:rsidRDefault="00F71FFB" w:rsidP="00C01363">
      <w:pPr>
        <w:tabs>
          <w:tab w:val="left" w:pos="360"/>
        </w:tabs>
        <w:rPr>
          <w:rFonts w:ascii="Trebuchet MS" w:hAnsi="Trebuchet MS"/>
          <w:b/>
          <w:bCs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>o następującej treści:</w:t>
      </w:r>
    </w:p>
    <w:p w14:paraId="2EF0E83B" w14:textId="77777777" w:rsidR="00F71FFB" w:rsidRPr="009971B4" w:rsidRDefault="00F71FFB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bCs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>§ 1.</w:t>
      </w:r>
    </w:p>
    <w:p w14:paraId="6B09E03F" w14:textId="77777777" w:rsidR="00DE08BD" w:rsidRPr="009971B4" w:rsidRDefault="00DE08BD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iCs/>
          <w:sz w:val="20"/>
          <w:szCs w:val="20"/>
        </w:rPr>
      </w:pPr>
    </w:p>
    <w:p w14:paraId="74ECAF4B" w14:textId="7143B1F1" w:rsidR="00DE08BD" w:rsidRPr="009971B4" w:rsidRDefault="00DE08BD" w:rsidP="00481F75">
      <w:pPr>
        <w:pStyle w:val="Tekstpodstawowy"/>
        <w:numPr>
          <w:ilvl w:val="0"/>
          <w:numId w:val="2"/>
        </w:numPr>
        <w:spacing w:after="0"/>
        <w:jc w:val="both"/>
        <w:rPr>
          <w:rFonts w:ascii="Trebuchet MS" w:hAnsi="Trebuchet MS"/>
          <w:color w:val="000000"/>
          <w:sz w:val="20"/>
          <w:szCs w:val="20"/>
        </w:rPr>
      </w:pPr>
      <w:r w:rsidRPr="009971B4">
        <w:rPr>
          <w:rFonts w:ascii="Trebuchet MS" w:hAnsi="Trebuchet MS"/>
          <w:color w:val="000000"/>
          <w:sz w:val="20"/>
          <w:szCs w:val="20"/>
        </w:rPr>
        <w:t>Niniejszą umowę zawarta jest w wyniku postępowania o udzielenie zamówienia publicznego w trybie podstawowym bez negocjacji – art. 275 ust.1 ustawy z dnia 11 września 2019 r. Prawo zamówień publicznych (Dz. U.20</w:t>
      </w:r>
      <w:r w:rsidR="00F96205" w:rsidRPr="009971B4">
        <w:rPr>
          <w:rFonts w:ascii="Trebuchet MS" w:hAnsi="Trebuchet MS"/>
          <w:color w:val="000000"/>
          <w:sz w:val="20"/>
          <w:szCs w:val="20"/>
        </w:rPr>
        <w:t>2</w:t>
      </w:r>
      <w:r w:rsidR="00B61DBD">
        <w:rPr>
          <w:rFonts w:ascii="Trebuchet MS" w:hAnsi="Trebuchet MS"/>
          <w:color w:val="000000"/>
          <w:sz w:val="20"/>
          <w:szCs w:val="20"/>
        </w:rPr>
        <w:t>4</w:t>
      </w:r>
      <w:r w:rsidRPr="009971B4">
        <w:rPr>
          <w:rFonts w:ascii="Trebuchet MS" w:hAnsi="Trebuchet MS"/>
          <w:color w:val="000000"/>
          <w:sz w:val="20"/>
          <w:szCs w:val="20"/>
        </w:rPr>
        <w:t xml:space="preserve"> r. poz.</w:t>
      </w:r>
      <w:r w:rsidR="00B61DBD">
        <w:rPr>
          <w:rFonts w:ascii="Trebuchet MS" w:hAnsi="Trebuchet MS"/>
          <w:color w:val="000000"/>
          <w:sz w:val="20"/>
          <w:szCs w:val="20"/>
        </w:rPr>
        <w:t>1320</w:t>
      </w:r>
      <w:r w:rsidRPr="009971B4">
        <w:rPr>
          <w:rFonts w:ascii="Trebuchet MS" w:hAnsi="Trebuchet MS"/>
          <w:color w:val="000000"/>
          <w:sz w:val="20"/>
          <w:szCs w:val="20"/>
        </w:rPr>
        <w:t>).</w:t>
      </w:r>
    </w:p>
    <w:p w14:paraId="370DCB5B" w14:textId="5210C268" w:rsidR="00884DA5" w:rsidRPr="00700990" w:rsidRDefault="00DE08BD" w:rsidP="00352E42">
      <w:pPr>
        <w:pStyle w:val="Tekstpodstawowy"/>
        <w:numPr>
          <w:ilvl w:val="0"/>
          <w:numId w:val="2"/>
        </w:numPr>
        <w:spacing w:after="0"/>
        <w:jc w:val="both"/>
        <w:rPr>
          <w:rFonts w:ascii="Trebuchet MS" w:hAnsi="Trebuchet MS"/>
          <w:color w:val="000000"/>
          <w:sz w:val="20"/>
          <w:szCs w:val="20"/>
        </w:rPr>
      </w:pPr>
      <w:r w:rsidRPr="00700990">
        <w:rPr>
          <w:rFonts w:ascii="Trebuchet MS" w:hAnsi="Trebuchet MS"/>
          <w:b/>
          <w:color w:val="000000"/>
          <w:sz w:val="20"/>
          <w:szCs w:val="20"/>
        </w:rPr>
        <w:t>Zamawiający</w:t>
      </w:r>
      <w:r w:rsidRPr="00700990">
        <w:rPr>
          <w:rFonts w:ascii="Trebuchet MS" w:hAnsi="Trebuchet MS"/>
          <w:color w:val="000000"/>
          <w:sz w:val="20"/>
          <w:szCs w:val="20"/>
        </w:rPr>
        <w:t xml:space="preserve"> zleca, a </w:t>
      </w:r>
      <w:r w:rsidRPr="00700990">
        <w:rPr>
          <w:rFonts w:ascii="Trebuchet MS" w:hAnsi="Trebuchet MS"/>
          <w:b/>
          <w:color w:val="000000"/>
          <w:sz w:val="20"/>
          <w:szCs w:val="20"/>
        </w:rPr>
        <w:t>Wykonawca</w:t>
      </w:r>
      <w:r w:rsidRPr="00700990">
        <w:rPr>
          <w:rFonts w:ascii="Trebuchet MS" w:hAnsi="Trebuchet MS"/>
          <w:color w:val="000000"/>
          <w:sz w:val="20"/>
          <w:szCs w:val="20"/>
        </w:rPr>
        <w:t xml:space="preserve"> zobowiązuje się do wykonania </w:t>
      </w:r>
      <w:r w:rsidR="00C01363" w:rsidRPr="00700990">
        <w:rPr>
          <w:rFonts w:ascii="Trebuchet MS" w:hAnsi="Trebuchet MS"/>
          <w:color w:val="000000"/>
          <w:sz w:val="20"/>
          <w:szCs w:val="20"/>
        </w:rPr>
        <w:t>zamówieni</w:t>
      </w:r>
      <w:r w:rsidR="0047261D" w:rsidRPr="00700990">
        <w:rPr>
          <w:rFonts w:ascii="Trebuchet MS" w:hAnsi="Trebuchet MS"/>
          <w:color w:val="000000"/>
          <w:sz w:val="20"/>
          <w:szCs w:val="20"/>
        </w:rPr>
        <w:t>a</w:t>
      </w:r>
      <w:r w:rsidR="00C01363" w:rsidRPr="00700990">
        <w:rPr>
          <w:rFonts w:ascii="Trebuchet MS" w:hAnsi="Trebuchet MS"/>
          <w:color w:val="000000"/>
          <w:sz w:val="20"/>
          <w:szCs w:val="20"/>
        </w:rPr>
        <w:t xml:space="preserve"> publiczne</w:t>
      </w:r>
      <w:r w:rsidR="0047261D" w:rsidRPr="00700990">
        <w:rPr>
          <w:rFonts w:ascii="Trebuchet MS" w:hAnsi="Trebuchet MS"/>
          <w:color w:val="000000"/>
          <w:sz w:val="20"/>
          <w:szCs w:val="20"/>
        </w:rPr>
        <w:t>go</w:t>
      </w:r>
      <w:r w:rsidRPr="00700990">
        <w:rPr>
          <w:rFonts w:ascii="Trebuchet MS" w:hAnsi="Trebuchet MS"/>
          <w:color w:val="000000"/>
          <w:sz w:val="20"/>
          <w:szCs w:val="20"/>
        </w:rPr>
        <w:t xml:space="preserve"> pn. </w:t>
      </w:r>
      <w:r w:rsidR="0047261D" w:rsidRPr="00700990">
        <w:rPr>
          <w:rFonts w:ascii="Trebuchet MS" w:hAnsi="Trebuchet MS"/>
          <w:iCs/>
          <w:sz w:val="20"/>
          <w:szCs w:val="20"/>
        </w:rPr>
        <w:t>„</w:t>
      </w:r>
      <w:r w:rsidR="00700990" w:rsidRPr="00700990">
        <w:rPr>
          <w:rFonts w:ascii="Trebuchet MS" w:hAnsi="Trebuchet MS"/>
          <w:iCs/>
          <w:sz w:val="20"/>
          <w:szCs w:val="20"/>
        </w:rPr>
        <w:t>Zakup i dostawa fabrycznie nowego samochodu 7-osobowego</w:t>
      </w:r>
      <w:r w:rsidR="00700990" w:rsidRPr="00700990">
        <w:rPr>
          <w:rFonts w:ascii="Trebuchet MS" w:hAnsi="Trebuchet MS"/>
          <w:iCs/>
          <w:sz w:val="20"/>
          <w:szCs w:val="20"/>
        </w:rPr>
        <w:t xml:space="preserve"> </w:t>
      </w:r>
      <w:r w:rsidR="00700990" w:rsidRPr="00700990">
        <w:rPr>
          <w:rFonts w:ascii="Trebuchet MS" w:hAnsi="Trebuchet MS"/>
          <w:iCs/>
          <w:sz w:val="20"/>
          <w:szCs w:val="20"/>
        </w:rPr>
        <w:t>dla Zespołu Szkół Centrum Kształcenia Rolniczego w Nakle Śląskim”</w:t>
      </w:r>
      <w:r w:rsidR="00700990">
        <w:rPr>
          <w:rFonts w:ascii="Trebuchet MS" w:hAnsi="Trebuchet MS"/>
          <w:iCs/>
          <w:sz w:val="20"/>
          <w:szCs w:val="20"/>
        </w:rPr>
        <w:t xml:space="preserve"> </w:t>
      </w:r>
      <w:r w:rsidR="0047261D" w:rsidRPr="00700990">
        <w:rPr>
          <w:rFonts w:ascii="Trebuchet MS" w:hAnsi="Trebuchet MS"/>
          <w:iCs/>
          <w:sz w:val="20"/>
          <w:szCs w:val="20"/>
        </w:rPr>
        <w:t>na warunkach określonych w specyfikacji warunków zamówienia, opisie przedmiotu zamówienia oraz</w:t>
      </w:r>
      <w:r w:rsidRPr="00700990">
        <w:rPr>
          <w:rFonts w:ascii="Trebuchet MS" w:hAnsi="Trebuchet MS"/>
          <w:iCs/>
          <w:sz w:val="20"/>
          <w:szCs w:val="20"/>
        </w:rPr>
        <w:t xml:space="preserve"> </w:t>
      </w:r>
      <w:r w:rsidRPr="00700990">
        <w:rPr>
          <w:rFonts w:ascii="Trebuchet MS" w:hAnsi="Trebuchet MS"/>
          <w:color w:val="000000"/>
          <w:sz w:val="20"/>
          <w:szCs w:val="20"/>
        </w:rPr>
        <w:t>zgodnie z postanowieniami niniejszej umowy.</w:t>
      </w:r>
    </w:p>
    <w:p w14:paraId="273F2652" w14:textId="77777777" w:rsidR="0047261D" w:rsidRDefault="006E6B8F" w:rsidP="0047261D">
      <w:pPr>
        <w:pStyle w:val="Tekstpodstawowy"/>
        <w:numPr>
          <w:ilvl w:val="0"/>
          <w:numId w:val="2"/>
        </w:numPr>
        <w:spacing w:after="0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Szczegółowy opis przedmiotu zamówienia</w:t>
      </w:r>
      <w:r w:rsidR="0047261D">
        <w:rPr>
          <w:rFonts w:ascii="Trebuchet MS" w:hAnsi="Trebuchet MS"/>
          <w:color w:val="000000"/>
          <w:sz w:val="20"/>
          <w:szCs w:val="20"/>
        </w:rPr>
        <w:t xml:space="preserve"> stanowi załącznik do niniejszej umowy.</w:t>
      </w:r>
    </w:p>
    <w:p w14:paraId="3CADDD79" w14:textId="77777777" w:rsidR="0047261D" w:rsidRPr="0047261D" w:rsidRDefault="0047261D" w:rsidP="0047261D">
      <w:pPr>
        <w:pStyle w:val="Tekstpodstawowy"/>
        <w:spacing w:after="0"/>
        <w:ind w:left="720"/>
        <w:jc w:val="both"/>
        <w:rPr>
          <w:rFonts w:ascii="Trebuchet MS" w:hAnsi="Trebuchet MS"/>
          <w:color w:val="000000"/>
          <w:sz w:val="20"/>
          <w:szCs w:val="20"/>
        </w:rPr>
      </w:pPr>
    </w:p>
    <w:p w14:paraId="751641F2" w14:textId="77777777" w:rsidR="00884DA5" w:rsidRPr="009971B4" w:rsidRDefault="00884DA5" w:rsidP="0047261D">
      <w:pPr>
        <w:pStyle w:val="Tekstpodstawowy"/>
        <w:spacing w:after="0"/>
        <w:jc w:val="center"/>
        <w:rPr>
          <w:rFonts w:ascii="Trebuchet MS" w:hAnsi="Trebuchet MS"/>
          <w:b/>
          <w:bCs/>
          <w:color w:val="000000"/>
          <w:sz w:val="20"/>
          <w:szCs w:val="20"/>
        </w:rPr>
      </w:pPr>
      <w:r w:rsidRPr="009971B4">
        <w:rPr>
          <w:rFonts w:ascii="Trebuchet MS" w:hAnsi="Trebuchet MS"/>
          <w:b/>
          <w:bCs/>
          <w:color w:val="000000"/>
          <w:sz w:val="20"/>
          <w:szCs w:val="20"/>
        </w:rPr>
        <w:t>§ 2</w:t>
      </w:r>
      <w:r w:rsidR="0047261D">
        <w:rPr>
          <w:rFonts w:ascii="Trebuchet MS" w:hAnsi="Trebuchet MS"/>
          <w:b/>
          <w:bCs/>
          <w:color w:val="000000"/>
          <w:sz w:val="20"/>
          <w:szCs w:val="20"/>
        </w:rPr>
        <w:t>.</w:t>
      </w:r>
    </w:p>
    <w:p w14:paraId="71ECDCB1" w14:textId="77777777" w:rsidR="00884DA5" w:rsidRPr="009971B4" w:rsidRDefault="00884DA5" w:rsidP="0002022A">
      <w:pPr>
        <w:numPr>
          <w:ilvl w:val="1"/>
          <w:numId w:val="2"/>
        </w:numPr>
        <w:tabs>
          <w:tab w:val="clear" w:pos="1440"/>
          <w:tab w:val="left" w:pos="720"/>
          <w:tab w:val="num" w:pos="851"/>
        </w:tabs>
        <w:suppressAutoHyphens/>
        <w:ind w:hanging="1156"/>
        <w:jc w:val="both"/>
        <w:rPr>
          <w:rFonts w:ascii="Trebuchet MS" w:hAnsi="Trebuchet MS"/>
          <w:sz w:val="20"/>
          <w:szCs w:val="20"/>
        </w:rPr>
      </w:pPr>
      <w:r w:rsidRPr="0047261D">
        <w:rPr>
          <w:rFonts w:ascii="Trebuchet MS" w:hAnsi="Trebuchet MS"/>
          <w:b/>
          <w:sz w:val="20"/>
          <w:szCs w:val="20"/>
        </w:rPr>
        <w:t>Wykonawca</w:t>
      </w:r>
      <w:r w:rsidRPr="009971B4">
        <w:rPr>
          <w:rFonts w:ascii="Trebuchet MS" w:hAnsi="Trebuchet MS"/>
          <w:sz w:val="20"/>
          <w:szCs w:val="20"/>
        </w:rPr>
        <w:t xml:space="preserve"> jest zobowiązany do:</w:t>
      </w:r>
    </w:p>
    <w:p w14:paraId="26DB7534" w14:textId="4AC28AD0" w:rsidR="00C01363" w:rsidRPr="009971B4" w:rsidRDefault="00C01363" w:rsidP="0002022A">
      <w:pPr>
        <w:numPr>
          <w:ilvl w:val="3"/>
          <w:numId w:val="9"/>
        </w:numPr>
        <w:ind w:left="1134" w:hanging="425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sprzedaży i dostarczenia do siedziby </w:t>
      </w:r>
      <w:r w:rsidRPr="0047261D">
        <w:rPr>
          <w:rFonts w:ascii="Trebuchet MS" w:hAnsi="Trebuchet MS"/>
          <w:b/>
          <w:sz w:val="20"/>
          <w:szCs w:val="20"/>
        </w:rPr>
        <w:t>Zamawiającego</w:t>
      </w:r>
      <w:r w:rsidR="00D75CE7">
        <w:rPr>
          <w:rFonts w:ascii="Trebuchet MS" w:hAnsi="Trebuchet MS"/>
          <w:b/>
          <w:sz w:val="20"/>
          <w:szCs w:val="20"/>
        </w:rPr>
        <w:t xml:space="preserve"> </w:t>
      </w:r>
      <w:r w:rsidR="00F07E04">
        <w:rPr>
          <w:rFonts w:ascii="Trebuchet MS" w:hAnsi="Trebuchet MS"/>
          <w:iCs/>
          <w:sz w:val="20"/>
          <w:szCs w:val="20"/>
        </w:rPr>
        <w:t>samochodu</w:t>
      </w:r>
      <w:r w:rsidR="007864FE">
        <w:rPr>
          <w:rFonts w:ascii="Trebuchet MS" w:hAnsi="Trebuchet MS"/>
          <w:sz w:val="20"/>
          <w:szCs w:val="20"/>
        </w:rPr>
        <w:t xml:space="preserve"> </w:t>
      </w:r>
      <w:r w:rsidRPr="009971B4">
        <w:rPr>
          <w:rFonts w:ascii="Trebuchet MS" w:hAnsi="Trebuchet MS"/>
          <w:sz w:val="20"/>
          <w:szCs w:val="20"/>
        </w:rPr>
        <w:t>będąc</w:t>
      </w:r>
      <w:r w:rsidR="00FF7081">
        <w:rPr>
          <w:rFonts w:ascii="Trebuchet MS" w:hAnsi="Trebuchet MS"/>
          <w:sz w:val="20"/>
          <w:szCs w:val="20"/>
        </w:rPr>
        <w:t>ego</w:t>
      </w:r>
      <w:r w:rsidR="00FD4CE7">
        <w:rPr>
          <w:rFonts w:ascii="Trebuchet MS" w:hAnsi="Trebuchet MS"/>
          <w:sz w:val="20"/>
          <w:szCs w:val="20"/>
        </w:rPr>
        <w:t xml:space="preserve"> </w:t>
      </w:r>
      <w:r w:rsidRPr="009971B4">
        <w:rPr>
          <w:rFonts w:ascii="Trebuchet MS" w:hAnsi="Trebuchet MS"/>
          <w:sz w:val="20"/>
          <w:szCs w:val="20"/>
        </w:rPr>
        <w:t>przedmiotem zamówienia;</w:t>
      </w:r>
    </w:p>
    <w:p w14:paraId="4C2C0BF4" w14:textId="4DB228A3" w:rsidR="00C01363" w:rsidRDefault="00397104" w:rsidP="0002022A">
      <w:pPr>
        <w:numPr>
          <w:ilvl w:val="3"/>
          <w:numId w:val="9"/>
        </w:numPr>
        <w:ind w:left="1134" w:hanging="425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pokrycia </w:t>
      </w:r>
      <w:r w:rsidR="00C01363" w:rsidRPr="009971B4">
        <w:rPr>
          <w:rFonts w:ascii="Trebuchet MS" w:hAnsi="Trebuchet MS"/>
          <w:sz w:val="20"/>
          <w:szCs w:val="20"/>
        </w:rPr>
        <w:t>koszt</w:t>
      </w:r>
      <w:r>
        <w:rPr>
          <w:rFonts w:ascii="Trebuchet MS" w:hAnsi="Trebuchet MS"/>
          <w:sz w:val="20"/>
          <w:szCs w:val="20"/>
        </w:rPr>
        <w:t>ów</w:t>
      </w:r>
      <w:r w:rsidR="00C01363" w:rsidRPr="009971B4">
        <w:rPr>
          <w:rFonts w:ascii="Trebuchet MS" w:hAnsi="Trebuchet MS"/>
          <w:sz w:val="20"/>
          <w:szCs w:val="20"/>
        </w:rPr>
        <w:t xml:space="preserve"> </w:t>
      </w:r>
      <w:r w:rsidR="00107ACE">
        <w:rPr>
          <w:rFonts w:ascii="Trebuchet MS" w:hAnsi="Trebuchet MS"/>
          <w:sz w:val="20"/>
          <w:szCs w:val="20"/>
        </w:rPr>
        <w:t xml:space="preserve">transportu, w tym </w:t>
      </w:r>
      <w:r w:rsidR="00C01363" w:rsidRPr="009971B4">
        <w:rPr>
          <w:rFonts w:ascii="Trebuchet MS" w:hAnsi="Trebuchet MS"/>
          <w:sz w:val="20"/>
          <w:szCs w:val="20"/>
        </w:rPr>
        <w:t xml:space="preserve">zabezpieczenia przed uszkodzeniem przedmiotu umowy w czasie </w:t>
      </w:r>
      <w:r>
        <w:rPr>
          <w:rFonts w:ascii="Trebuchet MS" w:hAnsi="Trebuchet MS"/>
          <w:sz w:val="20"/>
          <w:szCs w:val="20"/>
        </w:rPr>
        <w:t xml:space="preserve">załadunku, </w:t>
      </w:r>
      <w:r w:rsidR="00C01363" w:rsidRPr="009971B4">
        <w:rPr>
          <w:rFonts w:ascii="Trebuchet MS" w:hAnsi="Trebuchet MS"/>
          <w:sz w:val="20"/>
          <w:szCs w:val="20"/>
        </w:rPr>
        <w:t>transportu i rozładunku;</w:t>
      </w:r>
    </w:p>
    <w:p w14:paraId="50D37518" w14:textId="0D571D51" w:rsidR="002E284F" w:rsidRDefault="00151690" w:rsidP="0002022A">
      <w:pPr>
        <w:numPr>
          <w:ilvl w:val="3"/>
          <w:numId w:val="9"/>
        </w:numPr>
        <w:ind w:left="1134" w:hanging="425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dostarczenia </w:t>
      </w:r>
      <w:r>
        <w:rPr>
          <w:rFonts w:ascii="Trebuchet MS" w:hAnsi="Trebuchet MS"/>
          <w:sz w:val="20"/>
          <w:szCs w:val="20"/>
        </w:rPr>
        <w:t>kompletne</w:t>
      </w:r>
      <w:r w:rsidR="00FF7081">
        <w:rPr>
          <w:rFonts w:ascii="Trebuchet MS" w:hAnsi="Trebuchet MS"/>
          <w:sz w:val="20"/>
          <w:szCs w:val="20"/>
        </w:rPr>
        <w:t>j dokumentacji niezbędnej do zarejestrowania pojazdu, dokumentów gwarancyjnych, instrukcji obsługi w języku polskim;</w:t>
      </w:r>
    </w:p>
    <w:p w14:paraId="5B3FF14F" w14:textId="1ADA024D" w:rsidR="00C01363" w:rsidRPr="00B61DBD" w:rsidRDefault="00C01363" w:rsidP="0002022A">
      <w:pPr>
        <w:numPr>
          <w:ilvl w:val="3"/>
          <w:numId w:val="9"/>
        </w:numPr>
        <w:ind w:left="1134" w:hanging="425"/>
        <w:jc w:val="both"/>
        <w:rPr>
          <w:rFonts w:ascii="Trebuchet MS" w:hAnsi="Trebuchet MS"/>
          <w:sz w:val="20"/>
          <w:szCs w:val="20"/>
        </w:rPr>
      </w:pPr>
      <w:r w:rsidRPr="00B61DBD">
        <w:rPr>
          <w:rFonts w:ascii="Trebuchet MS" w:hAnsi="Trebuchet MS"/>
          <w:sz w:val="20"/>
          <w:szCs w:val="20"/>
        </w:rPr>
        <w:t>rozładunku</w:t>
      </w:r>
      <w:r w:rsidR="00D75CE7" w:rsidRPr="00B61DBD">
        <w:rPr>
          <w:rFonts w:ascii="Trebuchet MS" w:hAnsi="Trebuchet MS"/>
          <w:sz w:val="20"/>
          <w:szCs w:val="20"/>
        </w:rPr>
        <w:t xml:space="preserve"> </w:t>
      </w:r>
      <w:r w:rsidRPr="00B61DBD">
        <w:rPr>
          <w:rFonts w:ascii="Trebuchet MS" w:hAnsi="Trebuchet MS"/>
          <w:sz w:val="20"/>
          <w:szCs w:val="20"/>
        </w:rPr>
        <w:t xml:space="preserve">dostarczonego przedmiotu umowy </w:t>
      </w:r>
      <w:r w:rsidR="00B61DBD" w:rsidRPr="00B61DBD">
        <w:rPr>
          <w:rFonts w:ascii="Trebuchet MS" w:hAnsi="Trebuchet MS"/>
          <w:sz w:val="20"/>
          <w:szCs w:val="20"/>
        </w:rPr>
        <w:t>w miejscu</w:t>
      </w:r>
      <w:r w:rsidRPr="00B61DBD">
        <w:rPr>
          <w:rFonts w:ascii="Trebuchet MS" w:hAnsi="Trebuchet MS"/>
          <w:sz w:val="20"/>
          <w:szCs w:val="20"/>
        </w:rPr>
        <w:t xml:space="preserve"> wskazan</w:t>
      </w:r>
      <w:r w:rsidR="00B61DBD" w:rsidRPr="00B61DBD">
        <w:rPr>
          <w:rFonts w:ascii="Trebuchet MS" w:hAnsi="Trebuchet MS"/>
          <w:sz w:val="20"/>
          <w:szCs w:val="20"/>
        </w:rPr>
        <w:t>ym</w:t>
      </w:r>
      <w:r w:rsidRPr="00B61DBD">
        <w:rPr>
          <w:rFonts w:ascii="Trebuchet MS" w:hAnsi="Trebuchet MS"/>
          <w:sz w:val="20"/>
          <w:szCs w:val="20"/>
        </w:rPr>
        <w:t xml:space="preserve"> przez przedstawiciela </w:t>
      </w:r>
      <w:r w:rsidRPr="00B61DBD">
        <w:rPr>
          <w:rFonts w:ascii="Trebuchet MS" w:hAnsi="Trebuchet MS"/>
          <w:b/>
          <w:sz w:val="20"/>
          <w:szCs w:val="20"/>
        </w:rPr>
        <w:t>Zamawiająceg</w:t>
      </w:r>
      <w:r w:rsidR="00D75CE7" w:rsidRPr="00B61DBD">
        <w:rPr>
          <w:rFonts w:ascii="Trebuchet MS" w:hAnsi="Trebuchet MS"/>
          <w:b/>
          <w:sz w:val="20"/>
          <w:szCs w:val="20"/>
        </w:rPr>
        <w:t>o</w:t>
      </w:r>
      <w:r w:rsidR="00D75CE7" w:rsidRPr="00B61DBD">
        <w:rPr>
          <w:rFonts w:ascii="Trebuchet MS" w:hAnsi="Trebuchet MS"/>
          <w:sz w:val="20"/>
          <w:szCs w:val="20"/>
        </w:rPr>
        <w:t>;</w:t>
      </w:r>
    </w:p>
    <w:p w14:paraId="3F194A80" w14:textId="77777777" w:rsidR="00C01363" w:rsidRPr="009971B4" w:rsidRDefault="00C01363" w:rsidP="0002022A">
      <w:pPr>
        <w:numPr>
          <w:ilvl w:val="3"/>
          <w:numId w:val="9"/>
        </w:numPr>
        <w:ind w:left="1134" w:hanging="425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>przestrzegania zasad BHP podczas wszelkich czynności tj. np. dostawy, rozładunku;</w:t>
      </w:r>
    </w:p>
    <w:p w14:paraId="484BF26E" w14:textId="77777777" w:rsidR="00C01363" w:rsidRPr="009971B4" w:rsidRDefault="00C01363" w:rsidP="0002022A">
      <w:pPr>
        <w:numPr>
          <w:ilvl w:val="3"/>
          <w:numId w:val="9"/>
        </w:numPr>
        <w:ind w:left="1134" w:hanging="425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>utrzymania porządku na terenie budynku w czasie realizacji zamówienia,</w:t>
      </w:r>
    </w:p>
    <w:p w14:paraId="24A04F50" w14:textId="77777777" w:rsidR="00C01363" w:rsidRPr="009971B4" w:rsidRDefault="00C01363" w:rsidP="0002022A">
      <w:pPr>
        <w:numPr>
          <w:ilvl w:val="3"/>
          <w:numId w:val="9"/>
        </w:numPr>
        <w:ind w:left="1134" w:hanging="425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usunięcia i utylizacji opakowań i innych odpadów powstałych w związku z realizacją dostawy, przy czym nie dopuszcza się składowania odpadów w pojemnikach </w:t>
      </w:r>
      <w:r w:rsidRPr="00481F75">
        <w:rPr>
          <w:rFonts w:ascii="Trebuchet MS" w:hAnsi="Trebuchet MS"/>
          <w:b/>
          <w:sz w:val="20"/>
          <w:szCs w:val="20"/>
        </w:rPr>
        <w:t>Zamawiającego</w:t>
      </w:r>
      <w:r w:rsidRPr="009971B4">
        <w:rPr>
          <w:rFonts w:ascii="Trebuchet MS" w:hAnsi="Trebuchet MS"/>
          <w:sz w:val="20"/>
          <w:szCs w:val="20"/>
        </w:rPr>
        <w:t>;</w:t>
      </w:r>
    </w:p>
    <w:p w14:paraId="350F7260" w14:textId="52B7F6EF" w:rsidR="00C01363" w:rsidRDefault="00C01363" w:rsidP="0002022A">
      <w:pPr>
        <w:numPr>
          <w:ilvl w:val="3"/>
          <w:numId w:val="9"/>
        </w:numPr>
        <w:ind w:left="1134" w:hanging="425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prowadzenia dostawy w sposób niepowodujący uszkodzeń w istniejących elementach budynków. W przypadku </w:t>
      </w:r>
      <w:r w:rsidR="00107ACE" w:rsidRPr="009971B4">
        <w:rPr>
          <w:rFonts w:ascii="Trebuchet MS" w:hAnsi="Trebuchet MS"/>
          <w:sz w:val="20"/>
          <w:szCs w:val="20"/>
        </w:rPr>
        <w:t>stwierdzenia,</w:t>
      </w:r>
      <w:r w:rsidRPr="009971B4">
        <w:rPr>
          <w:rFonts w:ascii="Trebuchet MS" w:hAnsi="Trebuchet MS"/>
          <w:sz w:val="20"/>
          <w:szCs w:val="20"/>
        </w:rPr>
        <w:t xml:space="preserve"> iż w trakcie realizacji dostawy nastąpiło z przyczyn leżących po stronie </w:t>
      </w:r>
      <w:r w:rsidRPr="00481F75">
        <w:rPr>
          <w:rFonts w:ascii="Trebuchet MS" w:hAnsi="Trebuchet MS"/>
          <w:b/>
          <w:sz w:val="20"/>
          <w:szCs w:val="20"/>
        </w:rPr>
        <w:t>Wykonawcy</w:t>
      </w:r>
      <w:r w:rsidRPr="009971B4">
        <w:rPr>
          <w:rFonts w:ascii="Trebuchet MS" w:hAnsi="Trebuchet MS"/>
          <w:sz w:val="20"/>
          <w:szCs w:val="20"/>
        </w:rPr>
        <w:t xml:space="preserve"> uszkodzenie elementów budynków, </w:t>
      </w:r>
      <w:r w:rsidRPr="00481F75">
        <w:rPr>
          <w:rFonts w:ascii="Trebuchet MS" w:hAnsi="Trebuchet MS"/>
          <w:b/>
          <w:sz w:val="20"/>
          <w:szCs w:val="20"/>
        </w:rPr>
        <w:t>Wykonawca</w:t>
      </w:r>
      <w:r w:rsidRPr="009971B4">
        <w:rPr>
          <w:rFonts w:ascii="Trebuchet MS" w:hAnsi="Trebuchet MS"/>
          <w:sz w:val="20"/>
          <w:szCs w:val="20"/>
        </w:rPr>
        <w:t xml:space="preserve"> dokona na swój koszt naprawy lub zostanie obciążony jej kosztami</w:t>
      </w:r>
      <w:r w:rsidR="005804E1">
        <w:rPr>
          <w:rFonts w:ascii="Trebuchet MS" w:hAnsi="Trebuchet MS"/>
          <w:sz w:val="20"/>
          <w:szCs w:val="20"/>
        </w:rPr>
        <w:t>.</w:t>
      </w:r>
    </w:p>
    <w:p w14:paraId="2CA39D33" w14:textId="3CDE12B4" w:rsidR="00C01363" w:rsidRDefault="00C01363" w:rsidP="0002022A">
      <w:pPr>
        <w:numPr>
          <w:ilvl w:val="1"/>
          <w:numId w:val="2"/>
        </w:numPr>
        <w:tabs>
          <w:tab w:val="clear" w:pos="1440"/>
          <w:tab w:val="num" w:pos="709"/>
        </w:tabs>
        <w:ind w:left="709" w:hanging="425"/>
        <w:jc w:val="both"/>
        <w:rPr>
          <w:rFonts w:ascii="Trebuchet MS" w:hAnsi="Trebuchet MS"/>
          <w:sz w:val="20"/>
          <w:szCs w:val="20"/>
        </w:rPr>
      </w:pPr>
      <w:r w:rsidRPr="0047261D">
        <w:rPr>
          <w:rFonts w:ascii="Trebuchet MS" w:hAnsi="Trebuchet MS"/>
          <w:b/>
          <w:sz w:val="20"/>
          <w:szCs w:val="20"/>
        </w:rPr>
        <w:t xml:space="preserve">Zamawiający </w:t>
      </w:r>
      <w:r w:rsidRPr="009971B4">
        <w:rPr>
          <w:rFonts w:ascii="Trebuchet MS" w:hAnsi="Trebuchet MS"/>
          <w:sz w:val="20"/>
          <w:szCs w:val="20"/>
        </w:rPr>
        <w:t xml:space="preserve">nie ponosi odpowiedzialności za szkody wyrządzone przez </w:t>
      </w:r>
      <w:r w:rsidRPr="0047261D">
        <w:rPr>
          <w:rFonts w:ascii="Trebuchet MS" w:hAnsi="Trebuchet MS"/>
          <w:b/>
          <w:sz w:val="20"/>
          <w:szCs w:val="20"/>
        </w:rPr>
        <w:t>Wykonawcę</w:t>
      </w:r>
      <w:r w:rsidRPr="009971B4">
        <w:rPr>
          <w:rFonts w:ascii="Trebuchet MS" w:hAnsi="Trebuchet MS"/>
          <w:sz w:val="20"/>
          <w:szCs w:val="20"/>
        </w:rPr>
        <w:t xml:space="preserve"> podczas wykonywania przedmiotu zamówienia.</w:t>
      </w:r>
    </w:p>
    <w:p w14:paraId="2E786ED7" w14:textId="77777777" w:rsidR="00FF7081" w:rsidRDefault="00FF7081" w:rsidP="00FF7081">
      <w:pPr>
        <w:jc w:val="both"/>
        <w:rPr>
          <w:rFonts w:ascii="Trebuchet MS" w:hAnsi="Trebuchet MS"/>
          <w:sz w:val="20"/>
          <w:szCs w:val="20"/>
        </w:rPr>
      </w:pPr>
    </w:p>
    <w:p w14:paraId="1BD27C94" w14:textId="4DAEB29D" w:rsidR="007051CE" w:rsidRPr="00175861" w:rsidRDefault="007051CE" w:rsidP="0002022A">
      <w:pPr>
        <w:numPr>
          <w:ilvl w:val="1"/>
          <w:numId w:val="2"/>
        </w:numPr>
        <w:tabs>
          <w:tab w:val="clear" w:pos="1440"/>
          <w:tab w:val="num" w:pos="709"/>
        </w:tabs>
        <w:ind w:left="709" w:hanging="425"/>
        <w:jc w:val="both"/>
        <w:rPr>
          <w:rFonts w:ascii="Trebuchet MS" w:hAnsi="Trebuchet MS"/>
          <w:sz w:val="20"/>
          <w:szCs w:val="20"/>
        </w:rPr>
      </w:pPr>
      <w:r w:rsidRPr="00175861">
        <w:rPr>
          <w:rFonts w:ascii="Trebuchet MS" w:hAnsi="Trebuchet MS" w:cs="Trebuchet MS"/>
          <w:sz w:val="20"/>
          <w:szCs w:val="20"/>
        </w:rPr>
        <w:lastRenderedPageBreak/>
        <w:t>Zamawiający wymaga, aby dostarczony przedmiot zamówienia był fabrycznie nowy</w:t>
      </w:r>
      <w:r w:rsidR="00AB253B" w:rsidRPr="00175861">
        <w:rPr>
          <w:rFonts w:ascii="Trebuchet MS" w:hAnsi="Trebuchet MS" w:cs="Trebuchet MS"/>
          <w:sz w:val="20"/>
          <w:szCs w:val="20"/>
        </w:rPr>
        <w:t xml:space="preserve"> i wyprodukowany w 202</w:t>
      </w:r>
      <w:r w:rsidR="00F07E04">
        <w:rPr>
          <w:rFonts w:ascii="Trebuchet MS" w:hAnsi="Trebuchet MS" w:cs="Trebuchet MS"/>
          <w:sz w:val="20"/>
          <w:szCs w:val="20"/>
        </w:rPr>
        <w:t>5</w:t>
      </w:r>
      <w:r w:rsidR="00AB253B" w:rsidRPr="00175861">
        <w:rPr>
          <w:rFonts w:ascii="Trebuchet MS" w:hAnsi="Trebuchet MS" w:cs="Trebuchet MS"/>
          <w:sz w:val="20"/>
          <w:szCs w:val="20"/>
        </w:rPr>
        <w:t xml:space="preserve"> r.</w:t>
      </w:r>
      <w:r w:rsidRPr="00175861">
        <w:rPr>
          <w:rFonts w:ascii="Trebuchet MS" w:hAnsi="Trebuchet MS" w:cs="Trebuchet MS"/>
          <w:sz w:val="20"/>
          <w:szCs w:val="20"/>
        </w:rPr>
        <w:t xml:space="preserve">, nie posiadał żadnych śladów użytkowania i nie był przedmiotem praw osób trzecich. </w:t>
      </w:r>
      <w:r w:rsidR="00AB253B" w:rsidRPr="00175861">
        <w:rPr>
          <w:rFonts w:ascii="Trebuchet MS" w:hAnsi="Trebuchet MS" w:cs="Trebuchet MS"/>
          <w:sz w:val="20"/>
          <w:szCs w:val="20"/>
        </w:rPr>
        <w:t>B</w:t>
      </w:r>
      <w:r w:rsidRPr="00175861">
        <w:rPr>
          <w:rFonts w:ascii="Trebuchet MS" w:hAnsi="Trebuchet MS" w:cs="Trebuchet MS"/>
          <w:sz w:val="20"/>
          <w:szCs w:val="20"/>
        </w:rPr>
        <w:t>ędzie wolny od wad fizycznych i prawnych i dopuszczony do obrotu. Ponadto żaden element wyposażenia, ani żadna</w:t>
      </w:r>
      <w:r w:rsidR="00397104">
        <w:rPr>
          <w:rFonts w:ascii="Trebuchet MS" w:hAnsi="Trebuchet MS" w:cs="Trebuchet MS"/>
          <w:sz w:val="20"/>
          <w:szCs w:val="20"/>
        </w:rPr>
        <w:t xml:space="preserve"> </w:t>
      </w:r>
      <w:r w:rsidRPr="00175861">
        <w:rPr>
          <w:rFonts w:ascii="Trebuchet MS" w:hAnsi="Trebuchet MS" w:cs="Trebuchet MS"/>
          <w:sz w:val="20"/>
          <w:szCs w:val="20"/>
        </w:rPr>
        <w:t xml:space="preserve">jego część składowa, nie będzie </w:t>
      </w:r>
      <w:proofErr w:type="spellStart"/>
      <w:r w:rsidRPr="00175861">
        <w:rPr>
          <w:rFonts w:ascii="Trebuchet MS" w:hAnsi="Trebuchet MS" w:cs="Trebuchet MS"/>
          <w:sz w:val="20"/>
          <w:szCs w:val="20"/>
        </w:rPr>
        <w:t>rekondycjonowany</w:t>
      </w:r>
      <w:proofErr w:type="spellEnd"/>
      <w:r w:rsidRPr="00175861">
        <w:rPr>
          <w:rFonts w:ascii="Trebuchet MS" w:hAnsi="Trebuchet MS" w:cs="Trebuchet MS"/>
          <w:sz w:val="20"/>
          <w:szCs w:val="20"/>
        </w:rPr>
        <w:t>, powystawowy i wykorzystywany wcześniej przez inny podmiot. Ponadto posiadać będzie wymagane przepisami atesty i certyfikaty.</w:t>
      </w:r>
    </w:p>
    <w:p w14:paraId="0A273327" w14:textId="613503E5" w:rsidR="00FF7081" w:rsidRPr="00FF7081" w:rsidRDefault="00FF7081" w:rsidP="00FF7081">
      <w:pPr>
        <w:pStyle w:val="Akapitzlist"/>
        <w:numPr>
          <w:ilvl w:val="1"/>
          <w:numId w:val="2"/>
        </w:numPr>
        <w:tabs>
          <w:tab w:val="clear" w:pos="1440"/>
          <w:tab w:val="num" w:pos="709"/>
          <w:tab w:val="center" w:pos="27438"/>
          <w:tab w:val="right" w:pos="31680"/>
        </w:tabs>
        <w:ind w:left="709" w:hanging="425"/>
        <w:contextualSpacing/>
        <w:jc w:val="both"/>
        <w:rPr>
          <w:rFonts w:ascii="Trebuchet MS" w:hAnsi="Trebuchet MS" w:cs="Trebuchet MS"/>
          <w:sz w:val="20"/>
          <w:szCs w:val="20"/>
        </w:rPr>
      </w:pPr>
      <w:bookmarkStart w:id="0" w:name="_Hlk89622355"/>
      <w:r w:rsidRPr="00FF7081">
        <w:rPr>
          <w:rFonts w:ascii="Trebuchet MS" w:hAnsi="Trebuchet MS" w:cs="Trebuchet MS"/>
          <w:sz w:val="20"/>
          <w:szCs w:val="20"/>
        </w:rPr>
        <w:t>Wykonawca zrealizuje przedmiot zamówienia kompletnie, z należytą starannością, rozumianą jako staranność profesjonalisty, zgodnie z obowiązującymi przepisami prawa, normami i specyfikacjami technicznymi.</w:t>
      </w:r>
    </w:p>
    <w:bookmarkEnd w:id="0"/>
    <w:p w14:paraId="7A98334F" w14:textId="77777777" w:rsidR="00AC0BD1" w:rsidRDefault="00AC0BD1" w:rsidP="00AC0BD1">
      <w:pPr>
        <w:tabs>
          <w:tab w:val="center" w:pos="4176"/>
          <w:tab w:val="right" w:pos="8712"/>
        </w:tabs>
        <w:rPr>
          <w:rFonts w:ascii="Trebuchet MS" w:hAnsi="Trebuchet MS"/>
          <w:b/>
          <w:bCs/>
          <w:sz w:val="20"/>
          <w:szCs w:val="20"/>
        </w:rPr>
      </w:pPr>
    </w:p>
    <w:p w14:paraId="3BF55F2D" w14:textId="77777777" w:rsidR="00F71FFB" w:rsidRPr="009971B4" w:rsidRDefault="00F71FFB" w:rsidP="00AC0BD1">
      <w:pPr>
        <w:tabs>
          <w:tab w:val="center" w:pos="4176"/>
          <w:tab w:val="right" w:pos="8712"/>
        </w:tabs>
        <w:jc w:val="center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>§ 3.</w:t>
      </w:r>
    </w:p>
    <w:p w14:paraId="4F511664" w14:textId="314D0E29" w:rsidR="00600003" w:rsidRDefault="00600003" w:rsidP="0002022A">
      <w:pPr>
        <w:pStyle w:val="Tekstpodstawowy21"/>
        <w:numPr>
          <w:ilvl w:val="3"/>
          <w:numId w:val="10"/>
        </w:numPr>
        <w:tabs>
          <w:tab w:val="clear" w:pos="4176"/>
          <w:tab w:val="center" w:pos="709"/>
        </w:tabs>
        <w:ind w:hanging="2596"/>
        <w:jc w:val="both"/>
        <w:rPr>
          <w:rFonts w:ascii="Trebuchet MS" w:hAnsi="Trebuchet MS"/>
          <w:sz w:val="20"/>
        </w:rPr>
      </w:pPr>
      <w:r w:rsidRPr="009971B4">
        <w:rPr>
          <w:rFonts w:ascii="Trebuchet MS" w:hAnsi="Trebuchet MS"/>
          <w:sz w:val="20"/>
        </w:rPr>
        <w:t xml:space="preserve">Przedmiot dostawy zostanie </w:t>
      </w:r>
      <w:r w:rsidRPr="008A0887">
        <w:rPr>
          <w:rFonts w:ascii="Trebuchet MS" w:hAnsi="Trebuchet MS"/>
          <w:sz w:val="20"/>
        </w:rPr>
        <w:t xml:space="preserve">zrealizowany w terminie </w:t>
      </w:r>
      <w:r w:rsidR="008A0887" w:rsidRPr="008A0887">
        <w:rPr>
          <w:rFonts w:ascii="Trebuchet MS" w:hAnsi="Trebuchet MS"/>
          <w:sz w:val="20"/>
        </w:rPr>
        <w:t xml:space="preserve">do </w:t>
      </w:r>
      <w:r w:rsidR="00F07E04">
        <w:rPr>
          <w:rFonts w:ascii="Trebuchet MS" w:hAnsi="Trebuchet MS"/>
          <w:sz w:val="20"/>
        </w:rPr>
        <w:t>29.12.2025 r.</w:t>
      </w:r>
      <w:r w:rsidR="00D75CE7" w:rsidRPr="0001023E">
        <w:rPr>
          <w:rFonts w:ascii="Trebuchet MS" w:hAnsi="Trebuchet MS"/>
          <w:sz w:val="20"/>
        </w:rPr>
        <w:t xml:space="preserve"> r. </w:t>
      </w:r>
    </w:p>
    <w:p w14:paraId="44D7E4C7" w14:textId="5702EBE5" w:rsidR="0067797C" w:rsidRDefault="0067797C" w:rsidP="0067797C">
      <w:pPr>
        <w:pStyle w:val="Tekstpodstawowy21"/>
        <w:numPr>
          <w:ilvl w:val="3"/>
          <w:numId w:val="10"/>
        </w:numPr>
        <w:tabs>
          <w:tab w:val="clear" w:pos="4176"/>
          <w:tab w:val="center" w:pos="709"/>
        </w:tabs>
        <w:ind w:left="709" w:hanging="425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Miejsce dostawy – Zespół Szkół Centrum Kształcenia Rolniczego im. 1000-lecia Państwa Polskiego w Nakle Śląskim, ul. Morcinka 9, 42-620 Nakło Śląskie.</w:t>
      </w:r>
    </w:p>
    <w:p w14:paraId="24CADC90" w14:textId="5955572B" w:rsidR="00600003" w:rsidRDefault="00A15552" w:rsidP="00A15552">
      <w:pPr>
        <w:pStyle w:val="Tekstpodstawowy21"/>
        <w:numPr>
          <w:ilvl w:val="3"/>
          <w:numId w:val="10"/>
        </w:numPr>
        <w:tabs>
          <w:tab w:val="clear" w:pos="4176"/>
          <w:tab w:val="center" w:pos="709"/>
        </w:tabs>
        <w:ind w:left="709" w:hanging="425"/>
        <w:jc w:val="both"/>
        <w:rPr>
          <w:rFonts w:ascii="Trebuchet MS" w:hAnsi="Trebuchet MS"/>
          <w:sz w:val="20"/>
        </w:rPr>
      </w:pPr>
      <w:r w:rsidRPr="00A15552">
        <w:rPr>
          <w:rFonts w:ascii="Trebuchet MS" w:hAnsi="Trebuchet MS"/>
          <w:sz w:val="20"/>
        </w:rPr>
        <w:t>Z</w:t>
      </w:r>
      <w:r w:rsidR="00AC0BD1" w:rsidRPr="00A15552">
        <w:rPr>
          <w:rFonts w:ascii="Trebuchet MS" w:hAnsi="Trebuchet MS"/>
          <w:sz w:val="20"/>
        </w:rPr>
        <w:t xml:space="preserve">a datę wykonania przedmiotu umowy uznaje się datę podpisania protokołu </w:t>
      </w:r>
      <w:r w:rsidR="00600003" w:rsidRPr="00A15552">
        <w:rPr>
          <w:rFonts w:ascii="Trebuchet MS" w:hAnsi="Trebuchet MS"/>
          <w:sz w:val="20"/>
        </w:rPr>
        <w:t xml:space="preserve">końcowego </w:t>
      </w:r>
      <w:r w:rsidR="003E5255" w:rsidRPr="00A15552">
        <w:rPr>
          <w:rFonts w:ascii="Trebuchet MS" w:hAnsi="Trebuchet MS"/>
          <w:sz w:val="20"/>
        </w:rPr>
        <w:t xml:space="preserve">bez stwierdzonych usterek przez </w:t>
      </w:r>
      <w:r w:rsidR="00600003" w:rsidRPr="00A15552">
        <w:rPr>
          <w:rFonts w:ascii="Trebuchet MS" w:hAnsi="Trebuchet MS"/>
          <w:sz w:val="20"/>
        </w:rPr>
        <w:t xml:space="preserve">przedstawicieli </w:t>
      </w:r>
      <w:r w:rsidR="00600003" w:rsidRPr="00A15552">
        <w:rPr>
          <w:rFonts w:ascii="Trebuchet MS" w:hAnsi="Trebuchet MS"/>
          <w:b/>
          <w:sz w:val="20"/>
        </w:rPr>
        <w:t>Zamawiającego</w:t>
      </w:r>
      <w:r w:rsidR="00600003" w:rsidRPr="00A15552">
        <w:rPr>
          <w:rFonts w:ascii="Trebuchet MS" w:hAnsi="Trebuchet MS"/>
          <w:sz w:val="20"/>
        </w:rPr>
        <w:t xml:space="preserve"> i </w:t>
      </w:r>
      <w:r w:rsidR="00600003" w:rsidRPr="00A15552">
        <w:rPr>
          <w:rFonts w:ascii="Trebuchet MS" w:hAnsi="Trebuchet MS"/>
          <w:b/>
          <w:sz w:val="20"/>
        </w:rPr>
        <w:t>Wykonawcy</w:t>
      </w:r>
      <w:r w:rsidR="00600003" w:rsidRPr="00A15552">
        <w:rPr>
          <w:rFonts w:ascii="Trebuchet MS" w:hAnsi="Trebuchet MS"/>
          <w:sz w:val="20"/>
        </w:rPr>
        <w:t xml:space="preserve">. </w:t>
      </w:r>
    </w:p>
    <w:p w14:paraId="5D93021F" w14:textId="77777777" w:rsidR="005804E1" w:rsidRDefault="005804E1" w:rsidP="005804E1">
      <w:pPr>
        <w:pStyle w:val="Tekstpodstawowy21"/>
        <w:numPr>
          <w:ilvl w:val="3"/>
          <w:numId w:val="10"/>
        </w:numPr>
        <w:tabs>
          <w:tab w:val="clear" w:pos="4176"/>
          <w:tab w:val="clear" w:pos="8712"/>
        </w:tabs>
        <w:ind w:left="709" w:hanging="425"/>
        <w:jc w:val="both"/>
        <w:rPr>
          <w:rFonts w:ascii="Trebuchet MS" w:hAnsi="Trebuchet MS"/>
          <w:sz w:val="20"/>
        </w:rPr>
      </w:pPr>
      <w:r w:rsidRPr="0047261D">
        <w:rPr>
          <w:rFonts w:ascii="Trebuchet MS" w:hAnsi="Trebuchet MS"/>
          <w:b/>
          <w:sz w:val="20"/>
        </w:rPr>
        <w:t>Wykonawca</w:t>
      </w:r>
      <w:r w:rsidRPr="009971B4">
        <w:rPr>
          <w:rFonts w:ascii="Trebuchet MS" w:hAnsi="Trebuchet MS"/>
          <w:sz w:val="20"/>
        </w:rPr>
        <w:t xml:space="preserve"> powinien tak rozplanować dostawę, aby uwzględnić </w:t>
      </w:r>
      <w:r w:rsidRPr="009971B4">
        <w:rPr>
          <w:rFonts w:ascii="Trebuchet MS" w:hAnsi="Trebuchet MS"/>
          <w:sz w:val="20"/>
        </w:rPr>
        <w:br/>
        <w:t xml:space="preserve">w terminie wykonania umowy czas konieczny do dokonania odbioru przez </w:t>
      </w:r>
      <w:r w:rsidRPr="0047261D">
        <w:rPr>
          <w:rFonts w:ascii="Trebuchet MS" w:hAnsi="Trebuchet MS"/>
          <w:b/>
          <w:sz w:val="20"/>
        </w:rPr>
        <w:t>Zamawiającego</w:t>
      </w:r>
      <w:r w:rsidRPr="009971B4">
        <w:rPr>
          <w:rFonts w:ascii="Trebuchet MS" w:hAnsi="Trebuchet MS"/>
          <w:sz w:val="20"/>
        </w:rPr>
        <w:t xml:space="preserve"> oraz czas konieczny do uwzględnienia przez </w:t>
      </w:r>
      <w:r w:rsidRPr="0047261D">
        <w:rPr>
          <w:rFonts w:ascii="Trebuchet MS" w:hAnsi="Trebuchet MS"/>
          <w:b/>
          <w:sz w:val="20"/>
        </w:rPr>
        <w:t>Wykonawcę</w:t>
      </w:r>
      <w:r w:rsidRPr="009971B4">
        <w:rPr>
          <w:rFonts w:ascii="Trebuchet MS" w:hAnsi="Trebuchet MS"/>
          <w:sz w:val="20"/>
        </w:rPr>
        <w:t xml:space="preserve"> ewentualnych uwag </w:t>
      </w:r>
      <w:r w:rsidRPr="0047261D">
        <w:rPr>
          <w:rFonts w:ascii="Trebuchet MS" w:hAnsi="Trebuchet MS"/>
          <w:b/>
          <w:sz w:val="20"/>
        </w:rPr>
        <w:t>Zamawiającego</w:t>
      </w:r>
      <w:r w:rsidRPr="009971B4">
        <w:rPr>
          <w:rFonts w:ascii="Trebuchet MS" w:hAnsi="Trebuchet MS"/>
          <w:sz w:val="20"/>
        </w:rPr>
        <w:t>.</w:t>
      </w:r>
    </w:p>
    <w:p w14:paraId="6BC55306" w14:textId="77777777" w:rsidR="005804E1" w:rsidRDefault="005804E1" w:rsidP="005804E1">
      <w:pPr>
        <w:pStyle w:val="Tekstpodstawowy21"/>
        <w:numPr>
          <w:ilvl w:val="3"/>
          <w:numId w:val="10"/>
        </w:numPr>
        <w:tabs>
          <w:tab w:val="clear" w:pos="4176"/>
          <w:tab w:val="clear" w:pos="8712"/>
        </w:tabs>
        <w:ind w:left="709" w:hanging="425"/>
        <w:jc w:val="both"/>
        <w:rPr>
          <w:rFonts w:ascii="Trebuchet MS" w:hAnsi="Trebuchet MS"/>
          <w:sz w:val="20"/>
        </w:rPr>
      </w:pPr>
      <w:bookmarkStart w:id="1" w:name="_Hlk152256909"/>
      <w:r>
        <w:rPr>
          <w:rFonts w:ascii="Trebuchet MS" w:hAnsi="Trebuchet MS"/>
          <w:sz w:val="20"/>
        </w:rPr>
        <w:t xml:space="preserve">Termin i godzinę dostawy </w:t>
      </w:r>
      <w:r w:rsidRPr="0047261D">
        <w:rPr>
          <w:rFonts w:ascii="Trebuchet MS" w:hAnsi="Trebuchet MS"/>
          <w:b/>
          <w:sz w:val="20"/>
        </w:rPr>
        <w:t>Wykonawca</w:t>
      </w:r>
      <w:r>
        <w:rPr>
          <w:rFonts w:ascii="Trebuchet MS" w:hAnsi="Trebuchet MS"/>
          <w:sz w:val="20"/>
        </w:rPr>
        <w:t xml:space="preserve"> uzgodni w porozumieniu z </w:t>
      </w:r>
      <w:r w:rsidRPr="0047261D">
        <w:rPr>
          <w:rFonts w:ascii="Trebuchet MS" w:hAnsi="Trebuchet MS"/>
          <w:b/>
          <w:sz w:val="20"/>
        </w:rPr>
        <w:t>Zamawiającym</w:t>
      </w:r>
      <w:r>
        <w:rPr>
          <w:rFonts w:ascii="Trebuchet MS" w:hAnsi="Trebuchet MS"/>
          <w:sz w:val="20"/>
        </w:rPr>
        <w:t>.</w:t>
      </w:r>
    </w:p>
    <w:bookmarkEnd w:id="1"/>
    <w:p w14:paraId="48119573" w14:textId="6BA7F236" w:rsidR="0067797C" w:rsidRDefault="0067797C" w:rsidP="00A15552">
      <w:pPr>
        <w:pStyle w:val="Tekstpodstawowy21"/>
        <w:numPr>
          <w:ilvl w:val="3"/>
          <w:numId w:val="10"/>
        </w:numPr>
        <w:tabs>
          <w:tab w:val="clear" w:pos="4176"/>
          <w:tab w:val="center" w:pos="709"/>
        </w:tabs>
        <w:ind w:left="709" w:hanging="425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Odbiór przedmiot umowy zostanie poprzedzony jego przetestowaniem oraz sprawdzeniem poprawności działania, a także weryfikacją przekazanej dokumentacji, przy udziale </w:t>
      </w:r>
      <w:r w:rsidRPr="0067797C">
        <w:rPr>
          <w:rFonts w:ascii="Trebuchet MS" w:hAnsi="Trebuchet MS"/>
          <w:b/>
          <w:sz w:val="20"/>
        </w:rPr>
        <w:t xml:space="preserve">Wykonawcy </w:t>
      </w:r>
      <w:r w:rsidRPr="0067797C">
        <w:rPr>
          <w:rFonts w:ascii="Trebuchet MS" w:hAnsi="Trebuchet MS"/>
          <w:sz w:val="20"/>
        </w:rPr>
        <w:t>i</w:t>
      </w:r>
      <w:r w:rsidRPr="0067797C">
        <w:rPr>
          <w:rFonts w:ascii="Trebuchet MS" w:hAnsi="Trebuchet MS"/>
          <w:b/>
          <w:sz w:val="20"/>
        </w:rPr>
        <w:t xml:space="preserve"> Zamawiającego</w:t>
      </w:r>
      <w:r>
        <w:rPr>
          <w:rFonts w:ascii="Trebuchet MS" w:hAnsi="Trebuchet MS"/>
          <w:sz w:val="20"/>
        </w:rPr>
        <w:t>.</w:t>
      </w:r>
    </w:p>
    <w:p w14:paraId="2503E054" w14:textId="46DE34DD" w:rsidR="009F2778" w:rsidRDefault="009F2778" w:rsidP="00A15552">
      <w:pPr>
        <w:pStyle w:val="Tekstpodstawowy21"/>
        <w:numPr>
          <w:ilvl w:val="3"/>
          <w:numId w:val="10"/>
        </w:numPr>
        <w:tabs>
          <w:tab w:val="clear" w:pos="4176"/>
          <w:tab w:val="center" w:pos="709"/>
        </w:tabs>
        <w:ind w:left="709" w:hanging="425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W przypadku stwierdzenia, że dostarczony przedmiot umowy jest niezgodny z wymogami określonymi w dokumentach oraz wymaganiach określonych w opisie przedmiotu zamówienia lub nie jest kompletny, posiada wady lub ślady uszkodzenia, bądź w przypadku wystąpienia braków w przekazywanej dokumentacji, </w:t>
      </w:r>
      <w:r w:rsidRPr="005804E1">
        <w:rPr>
          <w:rFonts w:ascii="Trebuchet MS" w:hAnsi="Trebuchet MS"/>
          <w:b/>
          <w:sz w:val="20"/>
        </w:rPr>
        <w:t>Zamawiający</w:t>
      </w:r>
      <w:r>
        <w:rPr>
          <w:rFonts w:ascii="Trebuchet MS" w:hAnsi="Trebuchet MS"/>
          <w:sz w:val="20"/>
        </w:rPr>
        <w:t xml:space="preserve"> może odmówić</w:t>
      </w:r>
      <w:r w:rsidR="005804E1">
        <w:rPr>
          <w:rFonts w:ascii="Trebuchet MS" w:hAnsi="Trebuchet MS"/>
          <w:sz w:val="20"/>
        </w:rPr>
        <w:t xml:space="preserve"> odbioru przedmiotu umowy, sporządzając protokół zawierający przyczyny odmowy. Zamawiający wyznaczy nowy termin odbioru przedmiotu umowy wolnego od wad, uwzględniając techniczne możliwości wymiany, jednak nie dłuższy niż 5 dni od sporządzenia protokołu odmowy odbioru. Po dostarczeniu przedmiotu umowy bez wad </w:t>
      </w:r>
      <w:r w:rsidR="005804E1" w:rsidRPr="005804E1">
        <w:rPr>
          <w:rFonts w:ascii="Trebuchet MS" w:hAnsi="Trebuchet MS"/>
          <w:b/>
          <w:sz w:val="20"/>
        </w:rPr>
        <w:t xml:space="preserve">Zamawiający </w:t>
      </w:r>
      <w:r w:rsidR="005804E1">
        <w:rPr>
          <w:rFonts w:ascii="Trebuchet MS" w:hAnsi="Trebuchet MS"/>
          <w:sz w:val="20"/>
        </w:rPr>
        <w:t>dokona ponownego odbioru zgodnie z procedurą opisaną w § 2.</w:t>
      </w:r>
    </w:p>
    <w:p w14:paraId="559ECC77" w14:textId="1BAFE59B" w:rsidR="005804E1" w:rsidRDefault="005804E1" w:rsidP="00A15552">
      <w:pPr>
        <w:pStyle w:val="Tekstpodstawowy21"/>
        <w:numPr>
          <w:ilvl w:val="3"/>
          <w:numId w:val="10"/>
        </w:numPr>
        <w:tabs>
          <w:tab w:val="clear" w:pos="4176"/>
          <w:tab w:val="center" w:pos="709"/>
        </w:tabs>
        <w:ind w:left="709" w:hanging="425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Dzień odbioru przedmiotu umowy po usunięciu wad jest terminem dostawy,</w:t>
      </w:r>
    </w:p>
    <w:p w14:paraId="460829A6" w14:textId="38CD8F3B" w:rsidR="005804E1" w:rsidRDefault="005804E1" w:rsidP="00A15552">
      <w:pPr>
        <w:pStyle w:val="Tekstpodstawowy21"/>
        <w:numPr>
          <w:ilvl w:val="3"/>
          <w:numId w:val="10"/>
        </w:numPr>
        <w:tabs>
          <w:tab w:val="clear" w:pos="4176"/>
          <w:tab w:val="center" w:pos="709"/>
        </w:tabs>
        <w:ind w:left="709" w:hanging="425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Postanowienia ust. 7 nie uchylają prawa </w:t>
      </w:r>
      <w:r w:rsidRPr="005804E1">
        <w:rPr>
          <w:rFonts w:ascii="Trebuchet MS" w:hAnsi="Trebuchet MS"/>
          <w:b/>
          <w:sz w:val="20"/>
        </w:rPr>
        <w:t>Zamawiającemu</w:t>
      </w:r>
      <w:r>
        <w:rPr>
          <w:rFonts w:ascii="Trebuchet MS" w:hAnsi="Trebuchet MS"/>
          <w:sz w:val="20"/>
        </w:rPr>
        <w:t xml:space="preserve"> do naliczenia kary umownej z tytułu opóźnienia w dostawie przedmiotu umowy.</w:t>
      </w:r>
    </w:p>
    <w:p w14:paraId="1E710B72" w14:textId="6ED584AF" w:rsidR="00107ACE" w:rsidRPr="00107ACE" w:rsidRDefault="00107ACE" w:rsidP="00107ACE">
      <w:pPr>
        <w:pStyle w:val="Akapitzlist"/>
        <w:numPr>
          <w:ilvl w:val="3"/>
          <w:numId w:val="10"/>
        </w:numPr>
        <w:tabs>
          <w:tab w:val="left" w:pos="284"/>
          <w:tab w:val="center" w:pos="3803"/>
          <w:tab w:val="right" w:pos="8339"/>
        </w:tabs>
        <w:ind w:left="709" w:hanging="425"/>
        <w:jc w:val="both"/>
        <w:rPr>
          <w:rFonts w:ascii="Trebuchet MS" w:hAnsi="Trebuchet MS"/>
          <w:spacing w:val="-3"/>
          <w:sz w:val="20"/>
          <w:szCs w:val="20"/>
        </w:rPr>
      </w:pPr>
      <w:r w:rsidRPr="00107ACE">
        <w:rPr>
          <w:rFonts w:ascii="Trebuchet MS" w:hAnsi="Trebuchet MS"/>
          <w:spacing w:val="-3"/>
          <w:sz w:val="20"/>
          <w:szCs w:val="20"/>
        </w:rPr>
        <w:t>Stro</w:t>
      </w:r>
      <w:r w:rsidRPr="00107ACE">
        <w:rPr>
          <w:rFonts w:ascii="Trebuchet MS" w:hAnsi="Trebuchet MS"/>
          <w:sz w:val="20"/>
          <w:szCs w:val="20"/>
        </w:rPr>
        <w:t>ny postanawiają, że przedmiotem odbioru końcowego będzie zrealizowany w całości przedmiot umowy.</w:t>
      </w:r>
    </w:p>
    <w:p w14:paraId="2A912CD1" w14:textId="77777777" w:rsidR="00107ACE" w:rsidRDefault="00107ACE" w:rsidP="00107ACE">
      <w:pPr>
        <w:pStyle w:val="Tekstpodstawowy21"/>
        <w:tabs>
          <w:tab w:val="clear" w:pos="4176"/>
          <w:tab w:val="center" w:pos="709"/>
        </w:tabs>
        <w:ind w:left="709"/>
        <w:jc w:val="both"/>
        <w:rPr>
          <w:rFonts w:ascii="Trebuchet MS" w:hAnsi="Trebuchet MS"/>
          <w:sz w:val="20"/>
        </w:rPr>
      </w:pPr>
    </w:p>
    <w:p w14:paraId="6DB0D4A2" w14:textId="77777777" w:rsidR="00884DA5" w:rsidRPr="009971B4" w:rsidRDefault="00F71FFB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bCs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>§ 4.</w:t>
      </w:r>
    </w:p>
    <w:p w14:paraId="33DA2D88" w14:textId="77777777" w:rsidR="00884DA5" w:rsidRPr="009971B4" w:rsidRDefault="00884DA5" w:rsidP="0002022A">
      <w:pPr>
        <w:pStyle w:val="Tekstpodstawowy"/>
        <w:numPr>
          <w:ilvl w:val="0"/>
          <w:numId w:val="6"/>
        </w:numPr>
        <w:spacing w:after="0"/>
        <w:ind w:left="426" w:hanging="142"/>
        <w:jc w:val="both"/>
        <w:rPr>
          <w:rFonts w:ascii="Trebuchet MS" w:hAnsi="Trebuchet MS"/>
          <w:b/>
          <w:bCs/>
          <w:spacing w:val="18"/>
          <w:sz w:val="20"/>
          <w:szCs w:val="20"/>
        </w:rPr>
      </w:pPr>
      <w:r w:rsidRPr="0047261D">
        <w:rPr>
          <w:rFonts w:ascii="Trebuchet MS" w:hAnsi="Trebuchet MS"/>
          <w:b/>
          <w:sz w:val="20"/>
          <w:szCs w:val="20"/>
        </w:rPr>
        <w:t>Wykonawca</w:t>
      </w:r>
      <w:r w:rsidRPr="009971B4">
        <w:rPr>
          <w:rFonts w:ascii="Trebuchet MS" w:hAnsi="Trebuchet MS"/>
          <w:sz w:val="20"/>
          <w:szCs w:val="20"/>
        </w:rPr>
        <w:t xml:space="preserve"> oświadcza, że:</w:t>
      </w:r>
    </w:p>
    <w:p w14:paraId="54119CC9" w14:textId="77777777" w:rsidR="00884DA5" w:rsidRPr="009971B4" w:rsidRDefault="00884DA5" w:rsidP="0002022A">
      <w:pPr>
        <w:pStyle w:val="Tekstpodstawowy"/>
        <w:numPr>
          <w:ilvl w:val="0"/>
          <w:numId w:val="7"/>
        </w:numPr>
        <w:spacing w:after="0"/>
        <w:ind w:left="1134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dokładnie zapoznał się z warunkami zawartymi w </w:t>
      </w:r>
      <w:r w:rsidR="00DE1D34" w:rsidRPr="009971B4">
        <w:rPr>
          <w:rFonts w:ascii="Trebuchet MS" w:hAnsi="Trebuchet MS"/>
          <w:sz w:val="20"/>
          <w:szCs w:val="20"/>
        </w:rPr>
        <w:t>specyfikacji warunków zamówienia i jej załącznikach</w:t>
      </w:r>
      <w:r w:rsidRPr="009971B4">
        <w:rPr>
          <w:rFonts w:ascii="Trebuchet MS" w:hAnsi="Trebuchet MS"/>
          <w:sz w:val="20"/>
          <w:szCs w:val="20"/>
        </w:rPr>
        <w:t xml:space="preserve"> i nie zgłasza do nich uwag; </w:t>
      </w:r>
    </w:p>
    <w:p w14:paraId="42B8B7D1" w14:textId="77777777" w:rsidR="00884DA5" w:rsidRPr="009971B4" w:rsidRDefault="00884DA5" w:rsidP="0002022A">
      <w:pPr>
        <w:pStyle w:val="Tekstpodstawowy"/>
        <w:numPr>
          <w:ilvl w:val="0"/>
          <w:numId w:val="7"/>
        </w:numPr>
        <w:spacing w:after="0"/>
        <w:ind w:left="1134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uzyskał wyczerpujące informacje, które umożliwiły jednoznaczną ocenę zakresu, warunków i czasu koniecznego do należytego wykonania przedmiotu umowy oraz ponosi za to całkowitą odpowiedzialność;   </w:t>
      </w:r>
    </w:p>
    <w:p w14:paraId="43709CE0" w14:textId="77777777" w:rsidR="00884DA5" w:rsidRPr="009971B4" w:rsidRDefault="00884DA5" w:rsidP="0002022A">
      <w:pPr>
        <w:pStyle w:val="Tekstpodstawowy"/>
        <w:numPr>
          <w:ilvl w:val="0"/>
          <w:numId w:val="7"/>
        </w:numPr>
        <w:spacing w:after="0"/>
        <w:ind w:left="1134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posiada odpowiednią wiedzę, doświadczenie oraz potencjał wykonawczy, zapewniające wykonanie przedmiotu umowy z należytą starannością, zgodnie z obowiązującymi </w:t>
      </w:r>
      <w:r w:rsidRPr="009971B4">
        <w:rPr>
          <w:rFonts w:ascii="Trebuchet MS" w:hAnsi="Trebuchet MS"/>
          <w:spacing w:val="1"/>
          <w:sz w:val="20"/>
          <w:szCs w:val="20"/>
        </w:rPr>
        <w:t xml:space="preserve">przepisami prawa, normami technicznymi, standardami, </w:t>
      </w:r>
      <w:r w:rsidRPr="009971B4">
        <w:rPr>
          <w:rFonts w:ascii="Trebuchet MS" w:hAnsi="Trebuchet MS"/>
          <w:sz w:val="20"/>
          <w:szCs w:val="20"/>
        </w:rPr>
        <w:t>etyką zawodową oraz postanowieniami umowy.</w:t>
      </w:r>
    </w:p>
    <w:p w14:paraId="523F0FF2" w14:textId="77777777" w:rsidR="00884DA5" w:rsidRPr="009971B4" w:rsidRDefault="00884DA5" w:rsidP="0002022A">
      <w:pPr>
        <w:pStyle w:val="Tekstpodstawowy"/>
        <w:numPr>
          <w:ilvl w:val="0"/>
          <w:numId w:val="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47261D">
        <w:rPr>
          <w:rFonts w:ascii="Trebuchet MS" w:hAnsi="Trebuchet MS"/>
          <w:b/>
          <w:spacing w:val="-1"/>
          <w:sz w:val="20"/>
          <w:szCs w:val="20"/>
        </w:rPr>
        <w:t>Wykonawca</w:t>
      </w:r>
      <w:r w:rsidRPr="009971B4">
        <w:rPr>
          <w:rFonts w:ascii="Trebuchet MS" w:hAnsi="Trebuchet MS"/>
          <w:spacing w:val="-1"/>
          <w:sz w:val="20"/>
          <w:szCs w:val="20"/>
        </w:rPr>
        <w:t xml:space="preserve"> oświadcza, że wszystkie osoby wyznaczone przez niego do realizacji niniejszej umowy posiadają </w:t>
      </w:r>
      <w:r w:rsidRPr="009971B4">
        <w:rPr>
          <w:rFonts w:ascii="Trebuchet MS" w:hAnsi="Trebuchet MS"/>
          <w:spacing w:val="1"/>
          <w:sz w:val="20"/>
          <w:szCs w:val="20"/>
        </w:rPr>
        <w:t>odpowiednie kwalifikacje oraz przeszkolenia i uprawnienia wymagane przepisami prawa</w:t>
      </w:r>
      <w:r w:rsidRPr="009971B4">
        <w:rPr>
          <w:rFonts w:ascii="Trebuchet MS" w:hAnsi="Trebuchet MS"/>
          <w:spacing w:val="-1"/>
          <w:sz w:val="20"/>
          <w:szCs w:val="20"/>
        </w:rPr>
        <w:t>, a ponadto, że</w:t>
      </w:r>
      <w:r w:rsidRPr="009971B4">
        <w:rPr>
          <w:rFonts w:ascii="Trebuchet MS" w:hAnsi="Trebuchet MS"/>
          <w:sz w:val="20"/>
          <w:szCs w:val="20"/>
        </w:rPr>
        <w:t xml:space="preserve"> ponosi wyłączną odpowiedzialność za:</w:t>
      </w:r>
    </w:p>
    <w:p w14:paraId="58539732" w14:textId="77777777" w:rsidR="00884DA5" w:rsidRPr="009971B4" w:rsidRDefault="00884DA5" w:rsidP="0002022A">
      <w:pPr>
        <w:pStyle w:val="Tekstpodstawowy"/>
        <w:numPr>
          <w:ilvl w:val="0"/>
          <w:numId w:val="8"/>
        </w:numPr>
        <w:spacing w:after="0"/>
        <w:ind w:left="1134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>przeszkolenie zatrudnionych przez siebie osób w zakresie przepisów BHP;</w:t>
      </w:r>
    </w:p>
    <w:p w14:paraId="19DC42AA" w14:textId="77777777" w:rsidR="00884DA5" w:rsidRPr="009971B4" w:rsidRDefault="00884DA5" w:rsidP="0002022A">
      <w:pPr>
        <w:pStyle w:val="Tekstpodstawowy"/>
        <w:numPr>
          <w:ilvl w:val="0"/>
          <w:numId w:val="8"/>
        </w:numPr>
        <w:spacing w:after="0"/>
        <w:ind w:left="1134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>posiadanie przez te osoby wymaganych badań lekarskich;</w:t>
      </w:r>
    </w:p>
    <w:p w14:paraId="31F64402" w14:textId="77777777" w:rsidR="00884DA5" w:rsidRPr="00107ACE" w:rsidRDefault="00884DA5" w:rsidP="0002022A">
      <w:pPr>
        <w:pStyle w:val="Tekstpodstawowy"/>
        <w:numPr>
          <w:ilvl w:val="0"/>
          <w:numId w:val="8"/>
        </w:numPr>
        <w:spacing w:after="0"/>
        <w:ind w:left="1134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pacing w:val="-1"/>
          <w:sz w:val="20"/>
          <w:szCs w:val="20"/>
        </w:rPr>
        <w:t>przeszkolenie stanowiskowe.</w:t>
      </w:r>
    </w:p>
    <w:p w14:paraId="63403ABE" w14:textId="086AA1CE" w:rsidR="00107ACE" w:rsidRPr="00107ACE" w:rsidRDefault="00107ACE" w:rsidP="00767460">
      <w:pPr>
        <w:pStyle w:val="Tekstpodstawowy"/>
        <w:numPr>
          <w:ilvl w:val="0"/>
          <w:numId w:val="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107ACE">
        <w:rPr>
          <w:rFonts w:ascii="Trebuchet MS" w:hAnsi="Trebuchet MS"/>
          <w:b/>
          <w:bCs/>
          <w:sz w:val="20"/>
          <w:szCs w:val="20"/>
        </w:rPr>
        <w:t>Wykonawca</w:t>
      </w:r>
      <w:r w:rsidRPr="00107ACE">
        <w:rPr>
          <w:rFonts w:ascii="Trebuchet MS" w:hAnsi="Trebuchet MS"/>
          <w:sz w:val="20"/>
          <w:szCs w:val="20"/>
        </w:rPr>
        <w:t xml:space="preserve"> oświadcza, że pojazd spełnia wymagania polskich przepisów o ruchu drogowym zgodnie z ustawą z dnia 20 czerwca 1997 r. Prawo o ruchu drogowym (Dz.U. z 2023 r., poz. 1047, z </w:t>
      </w:r>
      <w:proofErr w:type="spellStart"/>
      <w:r w:rsidRPr="00107ACE">
        <w:rPr>
          <w:rFonts w:ascii="Trebuchet MS" w:hAnsi="Trebuchet MS"/>
          <w:sz w:val="20"/>
          <w:szCs w:val="20"/>
        </w:rPr>
        <w:t>późn</w:t>
      </w:r>
      <w:proofErr w:type="spellEnd"/>
      <w:r w:rsidRPr="00107ACE">
        <w:rPr>
          <w:rFonts w:ascii="Trebuchet MS" w:hAnsi="Trebuchet MS"/>
          <w:sz w:val="20"/>
          <w:szCs w:val="20"/>
        </w:rPr>
        <w:t>. zm.). Pojazd spełnia w szczególności, wszystkie warunki określone w Rozporządzeniu Ministra Infrastruktury z dnia 31 grudnia 2002 r. w sprawie warunków technicznych pojazdów oraz zakresu</w:t>
      </w:r>
      <w:r>
        <w:rPr>
          <w:rFonts w:ascii="Trebuchet MS" w:hAnsi="Trebuchet MS"/>
          <w:sz w:val="20"/>
          <w:szCs w:val="20"/>
        </w:rPr>
        <w:t xml:space="preserve"> </w:t>
      </w:r>
      <w:r w:rsidRPr="00107ACE">
        <w:rPr>
          <w:rFonts w:ascii="Trebuchet MS" w:hAnsi="Trebuchet MS"/>
          <w:sz w:val="20"/>
          <w:szCs w:val="20"/>
        </w:rPr>
        <w:t xml:space="preserve">ich niezbędnego wyposażenia (Dz.U. z </w:t>
      </w:r>
      <w:r>
        <w:rPr>
          <w:rFonts w:ascii="Trebuchet MS" w:hAnsi="Trebuchet MS"/>
          <w:sz w:val="20"/>
          <w:szCs w:val="20"/>
        </w:rPr>
        <w:t>2024 r. poz. 502).</w:t>
      </w:r>
    </w:p>
    <w:p w14:paraId="4F9BC8CF" w14:textId="77777777" w:rsidR="0089293C" w:rsidRPr="009971B4" w:rsidRDefault="0089293C" w:rsidP="0002022A">
      <w:pPr>
        <w:pStyle w:val="Tekstpodstawowy"/>
        <w:numPr>
          <w:ilvl w:val="0"/>
          <w:numId w:val="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pacing w:val="-4"/>
          <w:sz w:val="20"/>
          <w:szCs w:val="20"/>
        </w:rPr>
        <w:lastRenderedPageBreak/>
        <w:t>Strony mają obowiązek niezwłocznego, pisemnego poinformowania o wszelkich zmianach swojego statusu prawnego, a także o: złożeniu wniosku o ogłoszenie upadłości, złożeniu oświadczenia o wszczęciu postępowania restrukturyzacyjnego, wszczęciu postępowania likwidacyjnego, zajęciu majątku przez uprawnione organy, oraz każdej zmianie adresu swojej siedziby, a także wskazania uprawnionego podmiotu, który przejmie prawa i obowiązki strony.</w:t>
      </w:r>
    </w:p>
    <w:p w14:paraId="26737D00" w14:textId="77777777" w:rsidR="0089293C" w:rsidRPr="009971B4" w:rsidRDefault="0089293C" w:rsidP="0002022A">
      <w:pPr>
        <w:pStyle w:val="Tekstpodstawowy"/>
        <w:numPr>
          <w:ilvl w:val="0"/>
          <w:numId w:val="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pacing w:val="-4"/>
          <w:sz w:val="20"/>
          <w:szCs w:val="20"/>
        </w:rPr>
        <w:t xml:space="preserve">Strony zobowiązują się powiadamiać wzajemnie w formie pisemnej o powstałych przeszkodach lub innych zdarzeniach, zagrażających należytemu wykonaniu przedmiotu umowy. </w:t>
      </w:r>
    </w:p>
    <w:p w14:paraId="378F2DA3" w14:textId="77777777" w:rsidR="0089293C" w:rsidRPr="009971B4" w:rsidRDefault="0089293C" w:rsidP="0002022A">
      <w:pPr>
        <w:pStyle w:val="Tekstpodstawowy"/>
        <w:numPr>
          <w:ilvl w:val="0"/>
          <w:numId w:val="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color w:val="000000"/>
          <w:sz w:val="20"/>
          <w:szCs w:val="20"/>
        </w:rPr>
        <w:t xml:space="preserve">Jeżeli </w:t>
      </w:r>
      <w:r w:rsidRPr="00481F75">
        <w:rPr>
          <w:rFonts w:ascii="Trebuchet MS" w:hAnsi="Trebuchet MS"/>
          <w:b/>
          <w:color w:val="000000"/>
          <w:sz w:val="20"/>
          <w:szCs w:val="20"/>
        </w:rPr>
        <w:t>Wykonawca</w:t>
      </w:r>
      <w:r w:rsidRPr="009971B4">
        <w:rPr>
          <w:rFonts w:ascii="Trebuchet MS" w:hAnsi="Trebuchet MS"/>
          <w:color w:val="000000"/>
          <w:sz w:val="20"/>
          <w:szCs w:val="20"/>
        </w:rPr>
        <w:t xml:space="preserve"> wykonuje przedmiot umowy w sposób wadliwy albo sprzeczny między innymi z umową, </w:t>
      </w:r>
      <w:r w:rsidRPr="00481F75">
        <w:rPr>
          <w:rFonts w:ascii="Trebuchet MS" w:hAnsi="Trebuchet MS"/>
          <w:b/>
          <w:color w:val="000000"/>
          <w:sz w:val="20"/>
          <w:szCs w:val="20"/>
        </w:rPr>
        <w:t>Zamawiający</w:t>
      </w:r>
      <w:r w:rsidRPr="009971B4">
        <w:rPr>
          <w:rFonts w:ascii="Trebuchet MS" w:hAnsi="Trebuchet MS"/>
          <w:color w:val="000000"/>
          <w:sz w:val="20"/>
          <w:szCs w:val="20"/>
        </w:rPr>
        <w:t xml:space="preserve"> może wezwać do należytej realizacji umowy i wyznaczyć mu w tym celu odpowiedni termin. Po bezskutecznym upływie wyznaczonego terminu </w:t>
      </w:r>
      <w:r w:rsidRPr="00481F75">
        <w:rPr>
          <w:rFonts w:ascii="Trebuchet MS" w:hAnsi="Trebuchet MS"/>
          <w:b/>
          <w:color w:val="000000"/>
          <w:sz w:val="20"/>
          <w:szCs w:val="20"/>
        </w:rPr>
        <w:t>Zamawiający</w:t>
      </w:r>
      <w:r w:rsidRPr="009971B4">
        <w:rPr>
          <w:rFonts w:ascii="Trebuchet MS" w:hAnsi="Trebuchet MS"/>
          <w:color w:val="000000"/>
          <w:sz w:val="20"/>
          <w:szCs w:val="20"/>
        </w:rPr>
        <w:t xml:space="preserve"> może powierzyć bez upoważnienia sądowego poprawienie lub dalsze wykonanie przedmiotu umowy lub jego części innej osobie na koszt i ryzyko </w:t>
      </w:r>
      <w:r w:rsidRPr="0047261D">
        <w:rPr>
          <w:rFonts w:ascii="Trebuchet MS" w:hAnsi="Trebuchet MS"/>
          <w:b/>
          <w:color w:val="000000"/>
          <w:sz w:val="20"/>
          <w:szCs w:val="20"/>
        </w:rPr>
        <w:t>Wykonawcy</w:t>
      </w:r>
      <w:r w:rsidR="0047261D">
        <w:rPr>
          <w:rFonts w:ascii="Trebuchet MS" w:hAnsi="Trebuchet MS"/>
          <w:b/>
          <w:color w:val="000000"/>
          <w:sz w:val="20"/>
          <w:szCs w:val="20"/>
        </w:rPr>
        <w:t>.</w:t>
      </w:r>
    </w:p>
    <w:p w14:paraId="0AD68861" w14:textId="77777777" w:rsidR="00453422" w:rsidRPr="009971B4" w:rsidRDefault="00453422" w:rsidP="00A44344">
      <w:pPr>
        <w:tabs>
          <w:tab w:val="center" w:pos="4176"/>
          <w:tab w:val="right" w:pos="8712"/>
        </w:tabs>
        <w:rPr>
          <w:rFonts w:ascii="Trebuchet MS" w:hAnsi="Trebuchet MS"/>
          <w:b/>
          <w:bCs/>
          <w:sz w:val="20"/>
          <w:szCs w:val="20"/>
        </w:rPr>
      </w:pPr>
    </w:p>
    <w:p w14:paraId="633AB39F" w14:textId="77777777" w:rsidR="00884DA5" w:rsidRPr="008A0887" w:rsidRDefault="00DE1D34" w:rsidP="00600003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bCs/>
          <w:sz w:val="20"/>
          <w:szCs w:val="20"/>
        </w:rPr>
      </w:pPr>
      <w:r w:rsidRPr="008A0887">
        <w:rPr>
          <w:rFonts w:ascii="Trebuchet MS" w:hAnsi="Trebuchet MS"/>
          <w:b/>
          <w:bCs/>
          <w:sz w:val="20"/>
          <w:szCs w:val="20"/>
        </w:rPr>
        <w:t>§ 5</w:t>
      </w:r>
      <w:r w:rsidR="007E3D12" w:rsidRPr="008A0887">
        <w:rPr>
          <w:rFonts w:ascii="Trebuchet MS" w:hAnsi="Trebuchet MS"/>
          <w:b/>
          <w:bCs/>
          <w:sz w:val="20"/>
          <w:szCs w:val="20"/>
        </w:rPr>
        <w:t>.</w:t>
      </w:r>
    </w:p>
    <w:p w14:paraId="5E09D86A" w14:textId="77777777" w:rsidR="00F71FFB" w:rsidRPr="008A0887" w:rsidRDefault="00F71FFB" w:rsidP="0002022A">
      <w:pPr>
        <w:numPr>
          <w:ilvl w:val="0"/>
          <w:numId w:val="11"/>
        </w:numPr>
        <w:tabs>
          <w:tab w:val="left" w:pos="0"/>
        </w:tabs>
        <w:autoSpaceDE w:val="0"/>
        <w:jc w:val="both"/>
        <w:rPr>
          <w:rFonts w:ascii="Trebuchet MS" w:eastAsia="Trebuchet MS" w:hAnsi="Trebuchet MS"/>
          <w:sz w:val="20"/>
          <w:szCs w:val="20"/>
        </w:rPr>
      </w:pPr>
      <w:r w:rsidRPr="008A0887">
        <w:rPr>
          <w:rFonts w:ascii="Trebuchet MS" w:hAnsi="Trebuchet MS"/>
          <w:sz w:val="20"/>
          <w:szCs w:val="20"/>
        </w:rPr>
        <w:t>Za wykonanie przedmiotu Umowy, określonego w § 1</w:t>
      </w:r>
      <w:r w:rsidR="00DE1D34" w:rsidRPr="008A0887">
        <w:rPr>
          <w:rFonts w:ascii="Trebuchet MS" w:hAnsi="Trebuchet MS"/>
          <w:sz w:val="20"/>
          <w:szCs w:val="20"/>
        </w:rPr>
        <w:t xml:space="preserve"> ust. 2</w:t>
      </w:r>
      <w:r w:rsidRPr="008A0887">
        <w:rPr>
          <w:rFonts w:ascii="Trebuchet MS" w:hAnsi="Trebuchet MS"/>
          <w:sz w:val="20"/>
          <w:szCs w:val="20"/>
        </w:rPr>
        <w:t xml:space="preserve"> niniejszej Umowy, Strony ustalają wynagrodzenie ryczałtowe w wysokości …………………………… zł netto powiększonej o podatek VAT w wysokości ………… %, to jest w kwocie: ……….………… zł, brutto wynosi  ………………………………………zł, (słownie: ……………………………………………………………</w:t>
      </w:r>
      <w:r w:rsidR="008A0887" w:rsidRPr="008A0887">
        <w:rPr>
          <w:rFonts w:ascii="Trebuchet MS" w:hAnsi="Trebuchet MS"/>
          <w:sz w:val="20"/>
          <w:szCs w:val="20"/>
        </w:rPr>
        <w:t>………………………….)</w:t>
      </w:r>
    </w:p>
    <w:p w14:paraId="3AC04BCD" w14:textId="77777777" w:rsidR="00F71FFB" w:rsidRPr="009971B4" w:rsidRDefault="00F71FFB" w:rsidP="0002022A">
      <w:pPr>
        <w:numPr>
          <w:ilvl w:val="0"/>
          <w:numId w:val="11"/>
        </w:numPr>
        <w:tabs>
          <w:tab w:val="left" w:pos="360"/>
        </w:tabs>
        <w:autoSpaceDE w:val="0"/>
        <w:jc w:val="both"/>
        <w:rPr>
          <w:rFonts w:ascii="Trebuchet MS" w:hAnsi="Trebuchet MS"/>
          <w:sz w:val="20"/>
          <w:szCs w:val="20"/>
          <w:highlight w:val="white"/>
        </w:rPr>
      </w:pPr>
      <w:r w:rsidRPr="009971B4">
        <w:rPr>
          <w:rFonts w:ascii="Trebuchet MS" w:hAnsi="Trebuchet MS"/>
          <w:sz w:val="20"/>
          <w:szCs w:val="20"/>
        </w:rPr>
        <w:t xml:space="preserve">Wynagrodzenie ryczałtowe, o którym mowa w ust 1. obejmuje wszystkie </w:t>
      </w:r>
      <w:r w:rsidR="00DA0468" w:rsidRPr="009971B4">
        <w:rPr>
          <w:rFonts w:ascii="Trebuchet MS" w:hAnsi="Trebuchet MS"/>
          <w:sz w:val="20"/>
          <w:szCs w:val="20"/>
        </w:rPr>
        <w:t xml:space="preserve">niezbędne </w:t>
      </w:r>
      <w:r w:rsidR="00DE1D34" w:rsidRPr="009971B4">
        <w:rPr>
          <w:rFonts w:ascii="Trebuchet MS" w:hAnsi="Trebuchet MS"/>
          <w:sz w:val="20"/>
          <w:szCs w:val="20"/>
        </w:rPr>
        <w:t xml:space="preserve">elementy </w:t>
      </w:r>
      <w:r w:rsidR="00DA0468" w:rsidRPr="009971B4">
        <w:rPr>
          <w:rFonts w:ascii="Trebuchet MS" w:hAnsi="Trebuchet MS"/>
          <w:sz w:val="20"/>
          <w:szCs w:val="20"/>
        </w:rPr>
        <w:t xml:space="preserve">do wykonania całości przedmiotu umowy. </w:t>
      </w:r>
      <w:r w:rsidRPr="009971B4">
        <w:rPr>
          <w:rFonts w:ascii="Trebuchet MS" w:hAnsi="Trebuchet MS"/>
          <w:b/>
          <w:bCs/>
          <w:sz w:val="20"/>
          <w:szCs w:val="20"/>
        </w:rPr>
        <w:t>W</w:t>
      </w:r>
      <w:r w:rsidRPr="009971B4">
        <w:rPr>
          <w:rFonts w:ascii="Trebuchet MS" w:hAnsi="Trebuchet MS"/>
          <w:b/>
          <w:sz w:val="20"/>
          <w:szCs w:val="20"/>
        </w:rPr>
        <w:t>ykonawca</w:t>
      </w:r>
      <w:r w:rsidRPr="009971B4">
        <w:rPr>
          <w:rFonts w:ascii="Trebuchet MS" w:hAnsi="Trebuchet MS"/>
          <w:sz w:val="20"/>
          <w:szCs w:val="20"/>
        </w:rPr>
        <w:t xml:space="preserve"> ponosi ryzyko z tytułu oszacowania wszelkich kosztów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związanych z realizacją przedmiotu umowy, a także oddziaływania innych czynników mających lub mogących mieć wpływ na koszty. </w:t>
      </w:r>
    </w:p>
    <w:p w14:paraId="7E28C385" w14:textId="77777777" w:rsidR="00DA0468" w:rsidRPr="009971B4" w:rsidRDefault="00DA0468" w:rsidP="0002022A">
      <w:pPr>
        <w:numPr>
          <w:ilvl w:val="0"/>
          <w:numId w:val="11"/>
        </w:numPr>
        <w:tabs>
          <w:tab w:val="left" w:pos="360"/>
        </w:tabs>
        <w:autoSpaceDE w:val="0"/>
        <w:jc w:val="both"/>
        <w:rPr>
          <w:rFonts w:ascii="Trebuchet MS" w:hAnsi="Trebuchet MS"/>
          <w:sz w:val="20"/>
          <w:szCs w:val="20"/>
          <w:highlight w:val="white"/>
        </w:rPr>
      </w:pPr>
      <w:r w:rsidRPr="009971B4">
        <w:rPr>
          <w:rFonts w:ascii="Trebuchet MS" w:hAnsi="Trebuchet MS"/>
          <w:sz w:val="20"/>
          <w:szCs w:val="20"/>
          <w:highlight w:val="white"/>
        </w:rPr>
        <w:t>Nie</w:t>
      </w:r>
      <w:r w:rsidR="00F121D4" w:rsidRPr="009971B4">
        <w:rPr>
          <w:rFonts w:ascii="Trebuchet MS" w:hAnsi="Trebuchet MS"/>
          <w:sz w:val="20"/>
          <w:szCs w:val="20"/>
          <w:highlight w:val="white"/>
        </w:rPr>
        <w:t>d</w:t>
      </w:r>
      <w:r w:rsidRPr="009971B4">
        <w:rPr>
          <w:rFonts w:ascii="Trebuchet MS" w:hAnsi="Trebuchet MS"/>
          <w:sz w:val="20"/>
          <w:szCs w:val="20"/>
          <w:highlight w:val="white"/>
        </w:rPr>
        <w:t>oszacowanie, pominięcie oraz brak rozpoznania zakresu przedmiotu umowy nie może być podstawą do żądania zmiany wynagrodzenia ryczałtowego określonego w ust. 1.</w:t>
      </w:r>
    </w:p>
    <w:p w14:paraId="7CE1D387" w14:textId="77777777" w:rsidR="00DA0468" w:rsidRPr="009971B4" w:rsidRDefault="00DA0468" w:rsidP="0002022A">
      <w:pPr>
        <w:numPr>
          <w:ilvl w:val="0"/>
          <w:numId w:val="11"/>
        </w:numPr>
        <w:tabs>
          <w:tab w:val="left" w:pos="360"/>
        </w:tabs>
        <w:autoSpaceDE w:val="0"/>
        <w:jc w:val="both"/>
        <w:rPr>
          <w:rFonts w:ascii="Trebuchet MS" w:hAnsi="Trebuchet MS"/>
          <w:sz w:val="20"/>
          <w:szCs w:val="20"/>
          <w:highlight w:val="white"/>
        </w:rPr>
      </w:pPr>
      <w:r w:rsidRPr="009971B4">
        <w:rPr>
          <w:rFonts w:ascii="Trebuchet MS" w:hAnsi="Trebuchet MS"/>
          <w:sz w:val="20"/>
          <w:szCs w:val="20"/>
          <w:highlight w:val="white"/>
        </w:rPr>
        <w:t xml:space="preserve">Wynagrodzenie jest niezmienne przez cały okres realizacji przedmiotu umowy, a pominięcie przy wycenie i nie ujęcie w cenie jakiegokolwiek elementu z dokumentacji, o której mowa w § </w:t>
      </w:r>
      <w:r w:rsidR="00DE1D34" w:rsidRPr="009971B4">
        <w:rPr>
          <w:rFonts w:ascii="Trebuchet MS" w:hAnsi="Trebuchet MS"/>
          <w:sz w:val="20"/>
          <w:szCs w:val="20"/>
          <w:highlight w:val="white"/>
        </w:rPr>
        <w:t xml:space="preserve">1 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nie będzie stanowiło podstawy żądania przez </w:t>
      </w:r>
      <w:r w:rsidRPr="00481F75">
        <w:rPr>
          <w:rFonts w:ascii="Trebuchet MS" w:hAnsi="Trebuchet MS"/>
          <w:b/>
          <w:sz w:val="20"/>
          <w:szCs w:val="20"/>
          <w:highlight w:val="white"/>
        </w:rPr>
        <w:t>Wykonawcę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dodatkowego wynagrodzenia z powyższego tytułu. </w:t>
      </w:r>
    </w:p>
    <w:p w14:paraId="7E7CD8F3" w14:textId="77777777" w:rsidR="00F71FFB" w:rsidRPr="009971B4" w:rsidRDefault="00F71FFB" w:rsidP="0002022A">
      <w:pPr>
        <w:numPr>
          <w:ilvl w:val="0"/>
          <w:numId w:val="11"/>
        </w:numPr>
        <w:tabs>
          <w:tab w:val="left" w:pos="360"/>
        </w:tabs>
        <w:autoSpaceDE w:val="0"/>
        <w:jc w:val="both"/>
        <w:rPr>
          <w:rFonts w:ascii="Trebuchet MS" w:hAnsi="Trebuchet MS"/>
          <w:sz w:val="20"/>
          <w:szCs w:val="20"/>
          <w:highlight w:val="white"/>
        </w:rPr>
      </w:pPr>
      <w:r w:rsidRPr="009971B4">
        <w:rPr>
          <w:rFonts w:ascii="Trebuchet MS" w:hAnsi="Trebuchet MS"/>
          <w:b/>
          <w:sz w:val="20"/>
          <w:szCs w:val="20"/>
          <w:highlight w:val="white"/>
        </w:rPr>
        <w:t>Wykonawca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oświadcza, że jest podatnikiem podatku VAT, uprawnionym do wystawienia faktury VAT. Numer NIP </w:t>
      </w:r>
      <w:r w:rsidRPr="009971B4">
        <w:rPr>
          <w:rFonts w:ascii="Trebuchet MS" w:hAnsi="Trebuchet MS"/>
          <w:b/>
          <w:sz w:val="20"/>
          <w:szCs w:val="20"/>
          <w:highlight w:val="white"/>
        </w:rPr>
        <w:t>Wykonawcy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..................................</w:t>
      </w:r>
    </w:p>
    <w:p w14:paraId="169BECAC" w14:textId="0F737FAD" w:rsidR="00AC0BD1" w:rsidRDefault="00F71FFB" w:rsidP="0002022A">
      <w:pPr>
        <w:numPr>
          <w:ilvl w:val="0"/>
          <w:numId w:val="11"/>
        </w:numPr>
        <w:autoSpaceDE w:val="0"/>
        <w:jc w:val="both"/>
        <w:rPr>
          <w:rFonts w:ascii="Trebuchet MS" w:hAnsi="Trebuchet MS"/>
          <w:sz w:val="20"/>
          <w:szCs w:val="20"/>
          <w:highlight w:val="white"/>
        </w:rPr>
      </w:pPr>
      <w:r w:rsidRPr="009971B4">
        <w:rPr>
          <w:rFonts w:ascii="Trebuchet MS" w:hAnsi="Trebuchet MS"/>
          <w:sz w:val="20"/>
          <w:szCs w:val="20"/>
          <w:highlight w:val="white"/>
        </w:rPr>
        <w:t>Rozliczenie pomiędzy Stronami za wykonan</w:t>
      </w:r>
      <w:r w:rsidR="004A35DD" w:rsidRPr="009971B4">
        <w:rPr>
          <w:rFonts w:ascii="Trebuchet MS" w:hAnsi="Trebuchet MS"/>
          <w:sz w:val="20"/>
          <w:szCs w:val="20"/>
          <w:highlight w:val="white"/>
        </w:rPr>
        <w:t xml:space="preserve">ą dostawę </w:t>
      </w:r>
      <w:r w:rsidR="00CA7837" w:rsidRPr="009971B4">
        <w:rPr>
          <w:rFonts w:ascii="Trebuchet MS" w:hAnsi="Trebuchet MS"/>
          <w:sz w:val="20"/>
          <w:szCs w:val="20"/>
          <w:highlight w:val="white"/>
        </w:rPr>
        <w:t>nastąpi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na podstawie faktur</w:t>
      </w:r>
      <w:r w:rsidR="00CA7837" w:rsidRPr="009971B4">
        <w:rPr>
          <w:rFonts w:ascii="Trebuchet MS" w:hAnsi="Trebuchet MS"/>
          <w:sz w:val="20"/>
          <w:szCs w:val="20"/>
          <w:highlight w:val="white"/>
        </w:rPr>
        <w:t>y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wystawion</w:t>
      </w:r>
      <w:r w:rsidR="00CA7837" w:rsidRPr="009971B4">
        <w:rPr>
          <w:rFonts w:ascii="Trebuchet MS" w:hAnsi="Trebuchet MS"/>
          <w:sz w:val="20"/>
          <w:szCs w:val="20"/>
          <w:highlight w:val="white"/>
        </w:rPr>
        <w:t>ej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przez </w:t>
      </w:r>
      <w:r w:rsidRPr="009971B4">
        <w:rPr>
          <w:rFonts w:ascii="Trebuchet MS" w:hAnsi="Trebuchet MS"/>
          <w:b/>
          <w:sz w:val="20"/>
          <w:szCs w:val="20"/>
          <w:highlight w:val="white"/>
        </w:rPr>
        <w:t>Wykonawcę</w:t>
      </w:r>
      <w:r w:rsidRPr="009971B4">
        <w:rPr>
          <w:rFonts w:ascii="Trebuchet MS" w:hAnsi="Trebuchet MS"/>
          <w:sz w:val="20"/>
          <w:szCs w:val="20"/>
          <w:highlight w:val="white"/>
        </w:rPr>
        <w:t>. Podstawą wystawienia faktur</w:t>
      </w:r>
      <w:r w:rsidR="00CA7837" w:rsidRPr="009971B4">
        <w:rPr>
          <w:rFonts w:ascii="Trebuchet MS" w:hAnsi="Trebuchet MS"/>
          <w:sz w:val="20"/>
          <w:szCs w:val="20"/>
          <w:highlight w:val="white"/>
        </w:rPr>
        <w:t>y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</w:t>
      </w:r>
      <w:r w:rsidR="00CA7837" w:rsidRPr="009971B4">
        <w:rPr>
          <w:rFonts w:ascii="Trebuchet MS" w:hAnsi="Trebuchet MS"/>
          <w:sz w:val="20"/>
          <w:szCs w:val="20"/>
          <w:highlight w:val="white"/>
        </w:rPr>
        <w:t xml:space="preserve">jest protokół końcowy odbioru </w:t>
      </w:r>
      <w:r w:rsidR="003457D6">
        <w:rPr>
          <w:rFonts w:ascii="Trebuchet MS" w:hAnsi="Trebuchet MS"/>
          <w:iCs/>
          <w:sz w:val="20"/>
          <w:szCs w:val="20"/>
        </w:rPr>
        <w:t>samochodu</w:t>
      </w:r>
      <w:r w:rsidR="00B84EE3">
        <w:rPr>
          <w:rFonts w:ascii="Trebuchet MS" w:hAnsi="Trebuchet MS"/>
          <w:iCs/>
          <w:sz w:val="20"/>
          <w:szCs w:val="20"/>
        </w:rPr>
        <w:t xml:space="preserve"> 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bez zastrzeżeń </w:t>
      </w:r>
      <w:r w:rsidR="0067797C" w:rsidRPr="009971B4">
        <w:rPr>
          <w:rFonts w:ascii="Trebuchet MS" w:hAnsi="Trebuchet MS"/>
          <w:sz w:val="20"/>
          <w:szCs w:val="20"/>
          <w:highlight w:val="white"/>
        </w:rPr>
        <w:t xml:space="preserve">podpisany 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przez </w:t>
      </w:r>
      <w:r w:rsidRPr="009971B4">
        <w:rPr>
          <w:rFonts w:ascii="Trebuchet MS" w:hAnsi="Trebuchet MS"/>
          <w:b/>
          <w:sz w:val="20"/>
          <w:szCs w:val="20"/>
          <w:highlight w:val="white"/>
        </w:rPr>
        <w:t>Zamawiającego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i </w:t>
      </w:r>
      <w:r w:rsidRPr="009971B4">
        <w:rPr>
          <w:rFonts w:ascii="Trebuchet MS" w:hAnsi="Trebuchet MS"/>
          <w:b/>
          <w:sz w:val="20"/>
          <w:szCs w:val="20"/>
          <w:highlight w:val="white"/>
        </w:rPr>
        <w:t>Wykonawcę</w:t>
      </w:r>
      <w:r w:rsidRPr="009971B4">
        <w:rPr>
          <w:rFonts w:ascii="Trebuchet MS" w:hAnsi="Trebuchet MS"/>
          <w:sz w:val="20"/>
          <w:szCs w:val="20"/>
          <w:highlight w:val="white"/>
        </w:rPr>
        <w:t>. Wynagrodzenie wynikające z faktur</w:t>
      </w:r>
      <w:r w:rsidR="00CA7837" w:rsidRPr="009971B4">
        <w:rPr>
          <w:rFonts w:ascii="Trebuchet MS" w:hAnsi="Trebuchet MS"/>
          <w:sz w:val="20"/>
          <w:szCs w:val="20"/>
          <w:highlight w:val="white"/>
        </w:rPr>
        <w:t>y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płatne będzie przelewem, na rachunek bankowy </w:t>
      </w:r>
      <w:r w:rsidRPr="00481F75">
        <w:rPr>
          <w:rFonts w:ascii="Trebuchet MS" w:hAnsi="Trebuchet MS"/>
          <w:b/>
          <w:sz w:val="20"/>
          <w:szCs w:val="20"/>
          <w:highlight w:val="white"/>
        </w:rPr>
        <w:t>Wykonawcy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wskazany w fakturze, w terminie do 30 dni od daty doręczeni</w:t>
      </w:r>
      <w:r w:rsidR="00DE1D34" w:rsidRPr="009971B4">
        <w:rPr>
          <w:rFonts w:ascii="Trebuchet MS" w:hAnsi="Trebuchet MS"/>
          <w:sz w:val="20"/>
          <w:szCs w:val="20"/>
          <w:highlight w:val="white"/>
        </w:rPr>
        <w:t>a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</w:t>
      </w:r>
      <w:r w:rsidRPr="009971B4">
        <w:rPr>
          <w:rFonts w:ascii="Trebuchet MS" w:hAnsi="Trebuchet MS"/>
          <w:b/>
          <w:sz w:val="20"/>
          <w:szCs w:val="20"/>
          <w:highlight w:val="white"/>
        </w:rPr>
        <w:t>Zamawiającemu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prawidłowo wystawionej faktury przez </w:t>
      </w:r>
      <w:r w:rsidRPr="009971B4">
        <w:rPr>
          <w:rFonts w:ascii="Trebuchet MS" w:hAnsi="Trebuchet MS"/>
          <w:b/>
          <w:sz w:val="20"/>
          <w:szCs w:val="20"/>
          <w:highlight w:val="white"/>
        </w:rPr>
        <w:t>Wykonawcę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. Za dzień zapłaty wynagrodzenia uważa się dzień obciążenia rachunku bankowego </w:t>
      </w:r>
      <w:r w:rsidRPr="009971B4">
        <w:rPr>
          <w:rFonts w:ascii="Trebuchet MS" w:hAnsi="Trebuchet MS"/>
          <w:b/>
          <w:sz w:val="20"/>
          <w:szCs w:val="20"/>
          <w:highlight w:val="white"/>
        </w:rPr>
        <w:t>Zamawiająceg</w:t>
      </w:r>
      <w:r w:rsidR="00AC0BD1">
        <w:rPr>
          <w:rFonts w:ascii="Trebuchet MS" w:hAnsi="Trebuchet MS"/>
          <w:b/>
          <w:sz w:val="20"/>
          <w:szCs w:val="20"/>
          <w:highlight w:val="white"/>
        </w:rPr>
        <w:t>o</w:t>
      </w:r>
      <w:r w:rsidRPr="009971B4">
        <w:rPr>
          <w:rFonts w:ascii="Trebuchet MS" w:hAnsi="Trebuchet MS"/>
          <w:sz w:val="20"/>
          <w:szCs w:val="20"/>
          <w:highlight w:val="white"/>
        </w:rPr>
        <w:t>.</w:t>
      </w:r>
    </w:p>
    <w:p w14:paraId="76D348D7" w14:textId="77777777" w:rsidR="00F71FFB" w:rsidRPr="009971B4" w:rsidRDefault="00F71FFB" w:rsidP="0002022A">
      <w:pPr>
        <w:numPr>
          <w:ilvl w:val="0"/>
          <w:numId w:val="11"/>
        </w:numPr>
        <w:tabs>
          <w:tab w:val="left" w:pos="284"/>
          <w:tab w:val="left" w:pos="540"/>
        </w:tabs>
        <w:jc w:val="both"/>
        <w:rPr>
          <w:rFonts w:ascii="Trebuchet MS" w:hAnsi="Trebuchet MS"/>
          <w:b/>
          <w:bCs/>
          <w:sz w:val="20"/>
          <w:szCs w:val="20"/>
          <w:highlight w:val="white"/>
        </w:rPr>
      </w:pPr>
      <w:r w:rsidRPr="009971B4">
        <w:rPr>
          <w:rFonts w:ascii="Trebuchet MS" w:hAnsi="Trebuchet MS"/>
          <w:b/>
          <w:bCs/>
          <w:sz w:val="20"/>
          <w:szCs w:val="20"/>
          <w:highlight w:val="white"/>
        </w:rPr>
        <w:t>Wykonawca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wystawi faktur</w:t>
      </w:r>
      <w:r w:rsidR="00CA7837" w:rsidRPr="009971B4">
        <w:rPr>
          <w:rFonts w:ascii="Trebuchet MS" w:hAnsi="Trebuchet MS"/>
          <w:sz w:val="20"/>
          <w:szCs w:val="20"/>
          <w:highlight w:val="white"/>
        </w:rPr>
        <w:t>ę</w:t>
      </w:r>
      <w:r w:rsidRPr="009971B4">
        <w:rPr>
          <w:rFonts w:ascii="Trebuchet MS" w:hAnsi="Trebuchet MS"/>
          <w:sz w:val="20"/>
          <w:szCs w:val="20"/>
          <w:highlight w:val="white"/>
        </w:rPr>
        <w:t xml:space="preserve"> na następujące dane Zamawiającego:</w:t>
      </w:r>
    </w:p>
    <w:p w14:paraId="229E4F73" w14:textId="77777777" w:rsidR="00F71FFB" w:rsidRPr="009971B4" w:rsidRDefault="00F71FFB" w:rsidP="00A44344">
      <w:pPr>
        <w:ind w:left="360"/>
        <w:jc w:val="center"/>
        <w:rPr>
          <w:rFonts w:ascii="Trebuchet MS" w:hAnsi="Trebuchet MS"/>
          <w:b/>
          <w:bCs/>
          <w:sz w:val="20"/>
          <w:szCs w:val="20"/>
          <w:highlight w:val="white"/>
        </w:rPr>
      </w:pPr>
      <w:r w:rsidRPr="009971B4">
        <w:rPr>
          <w:rFonts w:ascii="Trebuchet MS" w:hAnsi="Trebuchet MS"/>
          <w:b/>
          <w:bCs/>
          <w:sz w:val="20"/>
          <w:szCs w:val="20"/>
          <w:highlight w:val="white"/>
        </w:rPr>
        <w:t>Zespół Szkół Centrum Kształcenia Rolniczego</w:t>
      </w:r>
    </w:p>
    <w:p w14:paraId="2E5AC59F" w14:textId="77777777" w:rsidR="00F71FFB" w:rsidRPr="009971B4" w:rsidRDefault="00F71FFB" w:rsidP="00A44344">
      <w:pPr>
        <w:ind w:left="360"/>
        <w:jc w:val="center"/>
        <w:rPr>
          <w:rFonts w:ascii="Trebuchet MS" w:hAnsi="Trebuchet MS"/>
          <w:b/>
          <w:bCs/>
          <w:sz w:val="20"/>
          <w:szCs w:val="20"/>
          <w:highlight w:val="white"/>
        </w:rPr>
      </w:pPr>
      <w:r w:rsidRPr="009971B4">
        <w:rPr>
          <w:rFonts w:ascii="Trebuchet MS" w:hAnsi="Trebuchet MS"/>
          <w:b/>
          <w:bCs/>
          <w:sz w:val="20"/>
          <w:szCs w:val="20"/>
          <w:highlight w:val="white"/>
        </w:rPr>
        <w:t>im. 1000-lecia Państwa Polskiego</w:t>
      </w:r>
    </w:p>
    <w:p w14:paraId="6B5C2C3E" w14:textId="77777777" w:rsidR="00F71FFB" w:rsidRPr="009971B4" w:rsidRDefault="00F71FFB" w:rsidP="00A44344">
      <w:pPr>
        <w:ind w:left="360"/>
        <w:jc w:val="center"/>
        <w:rPr>
          <w:rFonts w:ascii="Trebuchet MS" w:hAnsi="Trebuchet MS"/>
          <w:b/>
          <w:bCs/>
          <w:sz w:val="20"/>
          <w:szCs w:val="20"/>
          <w:highlight w:val="white"/>
        </w:rPr>
      </w:pPr>
      <w:r w:rsidRPr="009971B4">
        <w:rPr>
          <w:rFonts w:ascii="Trebuchet MS" w:hAnsi="Trebuchet MS"/>
          <w:b/>
          <w:bCs/>
          <w:sz w:val="20"/>
          <w:szCs w:val="20"/>
          <w:highlight w:val="white"/>
        </w:rPr>
        <w:t>ul. Morcinka 9</w:t>
      </w:r>
    </w:p>
    <w:p w14:paraId="4A1A2B4D" w14:textId="77777777" w:rsidR="00F71FFB" w:rsidRPr="009971B4" w:rsidRDefault="00F71FFB" w:rsidP="00A44344">
      <w:pPr>
        <w:ind w:left="360"/>
        <w:jc w:val="center"/>
        <w:rPr>
          <w:rFonts w:ascii="Trebuchet MS" w:hAnsi="Trebuchet MS"/>
          <w:b/>
          <w:bCs/>
          <w:sz w:val="20"/>
          <w:szCs w:val="20"/>
          <w:highlight w:val="white"/>
        </w:rPr>
      </w:pPr>
      <w:r w:rsidRPr="009971B4">
        <w:rPr>
          <w:rFonts w:ascii="Trebuchet MS" w:hAnsi="Trebuchet MS"/>
          <w:b/>
          <w:bCs/>
          <w:sz w:val="20"/>
          <w:szCs w:val="20"/>
          <w:highlight w:val="white"/>
        </w:rPr>
        <w:t>42-620 Nakło Śląskie</w:t>
      </w:r>
    </w:p>
    <w:p w14:paraId="68FC0EA6" w14:textId="77777777" w:rsidR="00F71FFB" w:rsidRPr="009971B4" w:rsidRDefault="00F71FFB" w:rsidP="00A44344">
      <w:pPr>
        <w:ind w:left="360"/>
        <w:jc w:val="center"/>
        <w:rPr>
          <w:rFonts w:ascii="Trebuchet MS" w:hAnsi="Trebuchet MS"/>
          <w:spacing w:val="-3"/>
          <w:sz w:val="20"/>
          <w:szCs w:val="20"/>
          <w:highlight w:val="white"/>
        </w:rPr>
      </w:pPr>
      <w:r w:rsidRPr="009971B4">
        <w:rPr>
          <w:rFonts w:ascii="Trebuchet MS" w:hAnsi="Trebuchet MS"/>
          <w:b/>
          <w:bCs/>
          <w:sz w:val="20"/>
          <w:szCs w:val="20"/>
          <w:highlight w:val="white"/>
        </w:rPr>
        <w:t>NIP 645-19-67-724</w:t>
      </w:r>
    </w:p>
    <w:p w14:paraId="28CAE2CD" w14:textId="77777777" w:rsidR="00F71FFB" w:rsidRPr="009971B4" w:rsidRDefault="00AC0BD1" w:rsidP="00AC0BD1">
      <w:pPr>
        <w:tabs>
          <w:tab w:val="center" w:pos="3803"/>
          <w:tab w:val="right" w:pos="8339"/>
        </w:tabs>
        <w:ind w:left="357"/>
        <w:jc w:val="both"/>
        <w:rPr>
          <w:rFonts w:ascii="Trebuchet MS" w:eastAsia="Trebuchet MS" w:hAnsi="Trebuchet MS"/>
          <w:spacing w:val="-3"/>
          <w:sz w:val="20"/>
          <w:szCs w:val="20"/>
          <w:highlight w:val="white"/>
        </w:rPr>
      </w:pPr>
      <w:r>
        <w:rPr>
          <w:rFonts w:ascii="Trebuchet MS" w:hAnsi="Trebuchet MS"/>
          <w:spacing w:val="-3"/>
          <w:sz w:val="20"/>
          <w:szCs w:val="20"/>
          <w:highlight w:val="white"/>
        </w:rPr>
        <w:tab/>
      </w:r>
      <w:r w:rsidR="00F71FFB" w:rsidRPr="009971B4">
        <w:rPr>
          <w:rFonts w:ascii="Trebuchet MS" w:hAnsi="Trebuchet MS"/>
          <w:spacing w:val="-3"/>
          <w:sz w:val="20"/>
          <w:szCs w:val="20"/>
          <w:highlight w:val="white"/>
        </w:rPr>
        <w:t>Faktur</w:t>
      </w:r>
      <w:r w:rsidR="00CA7837" w:rsidRPr="009971B4">
        <w:rPr>
          <w:rFonts w:ascii="Trebuchet MS" w:hAnsi="Trebuchet MS"/>
          <w:spacing w:val="-3"/>
          <w:sz w:val="20"/>
          <w:szCs w:val="20"/>
          <w:highlight w:val="white"/>
        </w:rPr>
        <w:t>a</w:t>
      </w:r>
      <w:r w:rsidR="00F71FFB" w:rsidRPr="009971B4">
        <w:rPr>
          <w:rFonts w:ascii="Trebuchet MS" w:hAnsi="Trebuchet MS"/>
          <w:spacing w:val="-3"/>
          <w:sz w:val="20"/>
          <w:szCs w:val="20"/>
          <w:highlight w:val="white"/>
        </w:rPr>
        <w:t xml:space="preserve"> doręczon</w:t>
      </w:r>
      <w:r w:rsidR="00CA7837" w:rsidRPr="009971B4">
        <w:rPr>
          <w:rFonts w:ascii="Trebuchet MS" w:hAnsi="Trebuchet MS"/>
          <w:spacing w:val="-3"/>
          <w:sz w:val="20"/>
          <w:szCs w:val="20"/>
          <w:highlight w:val="white"/>
        </w:rPr>
        <w:t>a</w:t>
      </w:r>
      <w:r w:rsidR="00F71FFB" w:rsidRPr="009971B4">
        <w:rPr>
          <w:rFonts w:ascii="Trebuchet MS" w:hAnsi="Trebuchet MS"/>
          <w:spacing w:val="-3"/>
          <w:sz w:val="20"/>
          <w:szCs w:val="20"/>
          <w:highlight w:val="white"/>
        </w:rPr>
        <w:t xml:space="preserve"> zostan</w:t>
      </w:r>
      <w:r w:rsidR="00CA7837" w:rsidRPr="009971B4">
        <w:rPr>
          <w:rFonts w:ascii="Trebuchet MS" w:hAnsi="Trebuchet MS"/>
          <w:spacing w:val="-3"/>
          <w:sz w:val="20"/>
          <w:szCs w:val="20"/>
          <w:highlight w:val="white"/>
        </w:rPr>
        <w:t>ie</w:t>
      </w:r>
      <w:r w:rsidR="00F71FFB" w:rsidRPr="009971B4">
        <w:rPr>
          <w:rFonts w:ascii="Trebuchet MS" w:hAnsi="Trebuchet MS"/>
          <w:spacing w:val="-3"/>
          <w:sz w:val="20"/>
          <w:szCs w:val="20"/>
          <w:highlight w:val="white"/>
        </w:rPr>
        <w:t xml:space="preserve"> na wskazany wyżej adres </w:t>
      </w:r>
      <w:r w:rsidR="00F71FFB" w:rsidRPr="009971B4">
        <w:rPr>
          <w:rFonts w:ascii="Trebuchet MS" w:hAnsi="Trebuchet MS"/>
          <w:b/>
          <w:spacing w:val="-3"/>
          <w:sz w:val="20"/>
          <w:szCs w:val="20"/>
          <w:highlight w:val="white"/>
        </w:rPr>
        <w:t>Zamawiającego.</w:t>
      </w:r>
    </w:p>
    <w:p w14:paraId="0A6BACEA" w14:textId="77777777" w:rsidR="0089293C" w:rsidRPr="009971B4" w:rsidRDefault="0089293C" w:rsidP="0002022A">
      <w:pPr>
        <w:pStyle w:val="Akapitzlist"/>
        <w:numPr>
          <w:ilvl w:val="0"/>
          <w:numId w:val="11"/>
        </w:numPr>
        <w:tabs>
          <w:tab w:val="left" w:pos="284"/>
          <w:tab w:val="center" w:pos="3803"/>
          <w:tab w:val="right" w:pos="8339"/>
        </w:tabs>
        <w:jc w:val="both"/>
        <w:rPr>
          <w:rFonts w:ascii="Trebuchet MS" w:hAnsi="Trebuchet MS"/>
          <w:spacing w:val="-3"/>
          <w:sz w:val="20"/>
          <w:szCs w:val="20"/>
        </w:rPr>
      </w:pPr>
      <w:r w:rsidRPr="009971B4">
        <w:rPr>
          <w:rFonts w:ascii="Trebuchet MS" w:eastAsia="Calibri" w:hAnsi="Trebuchet MS"/>
          <w:color w:val="000000"/>
          <w:sz w:val="20"/>
          <w:szCs w:val="20"/>
        </w:rPr>
        <w:t>Dla uznania faktury za prawidłowo wystawioną dokument faktury powinien zawierać element</w:t>
      </w:r>
      <w:r w:rsidR="00A17F20">
        <w:rPr>
          <w:rFonts w:ascii="Trebuchet MS" w:eastAsia="Calibri" w:hAnsi="Trebuchet MS"/>
          <w:color w:val="000000"/>
          <w:sz w:val="20"/>
          <w:szCs w:val="20"/>
        </w:rPr>
        <w:t>y</w:t>
      </w:r>
      <w:r w:rsidRPr="009971B4">
        <w:rPr>
          <w:rFonts w:ascii="Trebuchet MS" w:eastAsia="Calibri" w:hAnsi="Trebuchet MS"/>
          <w:color w:val="000000"/>
          <w:sz w:val="20"/>
          <w:szCs w:val="20"/>
        </w:rPr>
        <w:t xml:space="preserve"> prawem wymagan</w:t>
      </w:r>
      <w:r w:rsidR="00A17F20">
        <w:rPr>
          <w:rFonts w:ascii="Trebuchet MS" w:eastAsia="Calibri" w:hAnsi="Trebuchet MS"/>
          <w:color w:val="000000"/>
          <w:sz w:val="20"/>
          <w:szCs w:val="20"/>
        </w:rPr>
        <w:t>e</w:t>
      </w:r>
      <w:r w:rsidRPr="009971B4">
        <w:rPr>
          <w:rFonts w:ascii="Trebuchet MS" w:eastAsia="Calibri" w:hAnsi="Trebuchet MS"/>
          <w:color w:val="000000"/>
          <w:sz w:val="20"/>
          <w:szCs w:val="20"/>
        </w:rPr>
        <w:t xml:space="preserve">, wskazanych w ofercie </w:t>
      </w:r>
      <w:r w:rsidRPr="00481F75">
        <w:rPr>
          <w:rFonts w:ascii="Trebuchet MS" w:eastAsia="Calibri" w:hAnsi="Trebuchet MS"/>
          <w:b/>
          <w:color w:val="000000"/>
          <w:sz w:val="20"/>
          <w:szCs w:val="20"/>
        </w:rPr>
        <w:t>Wykonawcy</w:t>
      </w:r>
      <w:r w:rsidRPr="009971B4">
        <w:rPr>
          <w:rFonts w:ascii="Trebuchet MS" w:eastAsia="Calibri" w:hAnsi="Trebuchet MS"/>
          <w:color w:val="000000"/>
          <w:sz w:val="20"/>
          <w:szCs w:val="20"/>
        </w:rPr>
        <w:t xml:space="preserve"> i niniejszej umowie</w:t>
      </w:r>
      <w:r w:rsidRPr="009971B4">
        <w:rPr>
          <w:rFonts w:ascii="Trebuchet MS" w:eastAsia="Calibri" w:hAnsi="Trebuchet MS"/>
          <w:b/>
          <w:color w:val="000000"/>
          <w:sz w:val="20"/>
          <w:szCs w:val="20"/>
        </w:rPr>
        <w:t>.</w:t>
      </w:r>
    </w:p>
    <w:p w14:paraId="5FD549B3" w14:textId="77777777" w:rsidR="00DE1D34" w:rsidRPr="009971B4" w:rsidRDefault="00DE1D34" w:rsidP="0002022A">
      <w:pPr>
        <w:pStyle w:val="Akapitzlist"/>
        <w:numPr>
          <w:ilvl w:val="0"/>
          <w:numId w:val="11"/>
        </w:numPr>
        <w:tabs>
          <w:tab w:val="left" w:pos="284"/>
          <w:tab w:val="center" w:pos="3803"/>
          <w:tab w:val="right" w:pos="8339"/>
        </w:tabs>
        <w:jc w:val="both"/>
        <w:rPr>
          <w:rFonts w:ascii="Trebuchet MS" w:hAnsi="Trebuchet MS"/>
          <w:spacing w:val="-3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Za opóźnienie w zapłacie należnego wynagrodzenia przez </w:t>
      </w:r>
      <w:r w:rsidRPr="00481F75">
        <w:rPr>
          <w:rFonts w:ascii="Trebuchet MS" w:hAnsi="Trebuchet MS"/>
          <w:b/>
          <w:sz w:val="20"/>
          <w:szCs w:val="20"/>
        </w:rPr>
        <w:t>Zamawiającego</w:t>
      </w:r>
      <w:r w:rsidRPr="009971B4">
        <w:rPr>
          <w:rFonts w:ascii="Trebuchet MS" w:hAnsi="Trebuchet MS"/>
          <w:sz w:val="20"/>
          <w:szCs w:val="20"/>
        </w:rPr>
        <w:t xml:space="preserve">, </w:t>
      </w:r>
      <w:r w:rsidRPr="00481F75">
        <w:rPr>
          <w:rFonts w:ascii="Trebuchet MS" w:hAnsi="Trebuchet MS"/>
          <w:b/>
          <w:sz w:val="20"/>
          <w:szCs w:val="20"/>
        </w:rPr>
        <w:t>Wykonawca</w:t>
      </w:r>
      <w:r w:rsidRPr="009971B4">
        <w:rPr>
          <w:rFonts w:ascii="Trebuchet MS" w:hAnsi="Trebuchet MS"/>
          <w:sz w:val="20"/>
          <w:szCs w:val="20"/>
        </w:rPr>
        <w:t xml:space="preserve"> może żądać wyłącznie zapłaty odsetek ustawowych. </w:t>
      </w:r>
    </w:p>
    <w:p w14:paraId="147936D1" w14:textId="77777777" w:rsidR="00DE1D34" w:rsidRPr="009971B4" w:rsidRDefault="00DE1D34" w:rsidP="0002022A">
      <w:pPr>
        <w:pStyle w:val="Akapitzlist"/>
        <w:numPr>
          <w:ilvl w:val="0"/>
          <w:numId w:val="11"/>
        </w:numPr>
        <w:tabs>
          <w:tab w:val="left" w:pos="284"/>
          <w:tab w:val="center" w:pos="3803"/>
          <w:tab w:val="right" w:pos="8339"/>
        </w:tabs>
        <w:jc w:val="both"/>
        <w:rPr>
          <w:rFonts w:ascii="Trebuchet MS" w:hAnsi="Trebuchet MS"/>
          <w:spacing w:val="-3"/>
          <w:sz w:val="20"/>
          <w:szCs w:val="20"/>
        </w:rPr>
      </w:pPr>
      <w:r w:rsidRPr="00681E4E">
        <w:rPr>
          <w:rFonts w:ascii="Trebuchet MS" w:hAnsi="Trebuchet MS"/>
          <w:b/>
          <w:sz w:val="20"/>
          <w:szCs w:val="20"/>
        </w:rPr>
        <w:t>Zamawiający</w:t>
      </w:r>
      <w:r w:rsidRPr="009971B4">
        <w:rPr>
          <w:rFonts w:ascii="Trebuchet MS" w:hAnsi="Trebuchet MS"/>
          <w:sz w:val="20"/>
          <w:szCs w:val="20"/>
        </w:rPr>
        <w:t xml:space="preserve"> nie przewiduje udzielenia zaliczek. </w:t>
      </w:r>
    </w:p>
    <w:p w14:paraId="09389ACA" w14:textId="7F8739A5" w:rsidR="00DE1D34" w:rsidRPr="00107ACE" w:rsidRDefault="00DE1D34" w:rsidP="0002022A">
      <w:pPr>
        <w:pStyle w:val="Akapitzlist"/>
        <w:numPr>
          <w:ilvl w:val="0"/>
          <w:numId w:val="11"/>
        </w:numPr>
        <w:tabs>
          <w:tab w:val="left" w:pos="284"/>
          <w:tab w:val="center" w:pos="3803"/>
          <w:tab w:val="right" w:pos="8339"/>
        </w:tabs>
        <w:jc w:val="both"/>
        <w:rPr>
          <w:rFonts w:ascii="Trebuchet MS" w:hAnsi="Trebuchet MS"/>
          <w:spacing w:val="-3"/>
          <w:sz w:val="20"/>
          <w:szCs w:val="20"/>
        </w:rPr>
      </w:pPr>
      <w:r w:rsidRPr="009971B4">
        <w:rPr>
          <w:rFonts w:ascii="Trebuchet MS" w:eastAsia="Calibri" w:hAnsi="Trebuchet MS"/>
          <w:color w:val="000000"/>
          <w:sz w:val="20"/>
          <w:szCs w:val="20"/>
        </w:rPr>
        <w:t xml:space="preserve">W </w:t>
      </w:r>
      <w:r w:rsidR="00107ACE" w:rsidRPr="009971B4">
        <w:rPr>
          <w:rFonts w:ascii="Trebuchet MS" w:eastAsia="Calibri" w:hAnsi="Trebuchet MS"/>
          <w:color w:val="000000"/>
          <w:sz w:val="20"/>
          <w:szCs w:val="20"/>
        </w:rPr>
        <w:t>przypadku,</w:t>
      </w:r>
      <w:r w:rsidRPr="009971B4">
        <w:rPr>
          <w:rFonts w:ascii="Trebuchet MS" w:eastAsia="Calibri" w:hAnsi="Trebuchet MS"/>
          <w:color w:val="000000"/>
          <w:sz w:val="20"/>
          <w:szCs w:val="20"/>
        </w:rPr>
        <w:t xml:space="preserve"> jeśli faktura nie będzie prawidłowo wystawiona, w tym nie będzie spełniała wymagań określonych w niniejszym paragrafie </w:t>
      </w:r>
      <w:r w:rsidRPr="00681E4E">
        <w:rPr>
          <w:rFonts w:ascii="Trebuchet MS" w:eastAsia="Calibri" w:hAnsi="Trebuchet MS"/>
          <w:b/>
          <w:color w:val="000000"/>
          <w:sz w:val="20"/>
          <w:szCs w:val="20"/>
        </w:rPr>
        <w:t>Wykonawca</w:t>
      </w:r>
      <w:r w:rsidRPr="009971B4">
        <w:rPr>
          <w:rFonts w:ascii="Trebuchet MS" w:eastAsia="Calibri" w:hAnsi="Trebuchet MS"/>
          <w:color w:val="000000"/>
          <w:sz w:val="20"/>
          <w:szCs w:val="20"/>
        </w:rPr>
        <w:t xml:space="preserve"> zostanie wezwany do wystawienia odpowiedniego dokumentu korygującego w zakresie braków lub nieprawidłowości wskazanych przez </w:t>
      </w:r>
      <w:r w:rsidRPr="00481F75">
        <w:rPr>
          <w:rFonts w:ascii="Trebuchet MS" w:eastAsia="Calibri" w:hAnsi="Trebuchet MS"/>
          <w:b/>
          <w:color w:val="000000"/>
          <w:sz w:val="20"/>
          <w:szCs w:val="20"/>
        </w:rPr>
        <w:t>Zamawiającego</w:t>
      </w:r>
      <w:r w:rsidRPr="009971B4">
        <w:rPr>
          <w:rFonts w:ascii="Trebuchet MS" w:eastAsia="Calibri" w:hAnsi="Trebuchet MS"/>
          <w:color w:val="000000"/>
          <w:sz w:val="20"/>
          <w:szCs w:val="20"/>
        </w:rPr>
        <w:t>. Za datę otrzymania faktury uznana zostanie data wpływu dokumentu korygującego, o którym mowa w zdaniu poprzednim.</w:t>
      </w:r>
    </w:p>
    <w:p w14:paraId="23232C2F" w14:textId="59BB7113" w:rsidR="00107ACE" w:rsidRPr="00107ACE" w:rsidRDefault="00107ACE" w:rsidP="00107ACE">
      <w:pPr>
        <w:pStyle w:val="Tekstpodstawowy21"/>
        <w:numPr>
          <w:ilvl w:val="0"/>
          <w:numId w:val="11"/>
        </w:numPr>
        <w:tabs>
          <w:tab w:val="clear" w:pos="4176"/>
          <w:tab w:val="center" w:pos="709"/>
        </w:tabs>
        <w:jc w:val="both"/>
        <w:rPr>
          <w:rFonts w:ascii="Trebuchet MS" w:hAnsi="Trebuchet MS"/>
          <w:sz w:val="20"/>
        </w:rPr>
      </w:pPr>
      <w:r w:rsidRPr="00107ACE">
        <w:rPr>
          <w:rFonts w:ascii="Trebuchet MS" w:hAnsi="Trebuchet MS"/>
          <w:sz w:val="20"/>
        </w:rPr>
        <w:t>W przypadku, gdy na podstawie dostarczonych przez Wykonawcę dokumentów Wydział Komunikacji odmówi rejestracji pojazdu, a Wykonawca nie dostarczy w terminie 14 dni (liczonymi od dnia pisemnego zawiadomienia Wykonawcy przez Zamawiającego o odmowie rejestracji pojazdów) odpowiednich dokumentów wymaganych do jego rejestracji lub dostarczy nieodpowiednie dokumenty Zamawiający będzie miał prawo do odstąpienia od umowy ze skutkiem natychmiastowym. W takiej sytuacji Wykonawca zobowiązany jest wystawić fakturę korygującą w</w:t>
      </w:r>
      <w:r>
        <w:rPr>
          <w:rFonts w:ascii="Trebuchet MS" w:hAnsi="Trebuchet MS"/>
          <w:sz w:val="20"/>
        </w:rPr>
        <w:t xml:space="preserve"> </w:t>
      </w:r>
      <w:r w:rsidRPr="00107ACE">
        <w:rPr>
          <w:rFonts w:ascii="Trebuchet MS" w:hAnsi="Trebuchet MS"/>
          <w:sz w:val="20"/>
        </w:rPr>
        <w:t xml:space="preserve">terminie 7 dni od pisemnego powiadomienia przez </w:t>
      </w:r>
      <w:r w:rsidRPr="00107ACE">
        <w:rPr>
          <w:rFonts w:ascii="Trebuchet MS" w:hAnsi="Trebuchet MS"/>
          <w:sz w:val="20"/>
        </w:rPr>
        <w:lastRenderedPageBreak/>
        <w:t>Zamawiającego o okolicznościach, o których</w:t>
      </w:r>
      <w:r>
        <w:rPr>
          <w:rFonts w:ascii="Trebuchet MS" w:hAnsi="Trebuchet MS"/>
          <w:sz w:val="20"/>
        </w:rPr>
        <w:t xml:space="preserve"> mowa w zdaniu pierwszym.</w:t>
      </w:r>
    </w:p>
    <w:p w14:paraId="47275252" w14:textId="77777777" w:rsidR="00F71FFB" w:rsidRPr="009971B4" w:rsidRDefault="00F71FFB" w:rsidP="00AC0BD1">
      <w:pPr>
        <w:tabs>
          <w:tab w:val="center" w:pos="3803"/>
          <w:tab w:val="right" w:pos="8339"/>
        </w:tabs>
        <w:ind w:left="429"/>
        <w:jc w:val="both"/>
        <w:rPr>
          <w:rFonts w:ascii="Trebuchet MS" w:hAnsi="Trebuchet MS"/>
          <w:spacing w:val="-3"/>
          <w:sz w:val="20"/>
          <w:szCs w:val="20"/>
        </w:rPr>
      </w:pPr>
    </w:p>
    <w:p w14:paraId="4A8DDD4B" w14:textId="77777777" w:rsidR="00F71FFB" w:rsidRPr="009971B4" w:rsidRDefault="00F71FFB" w:rsidP="00453422">
      <w:pPr>
        <w:tabs>
          <w:tab w:val="left" w:pos="142"/>
          <w:tab w:val="left" w:pos="426"/>
          <w:tab w:val="left" w:pos="851"/>
          <w:tab w:val="center" w:pos="4176"/>
          <w:tab w:val="right" w:pos="8712"/>
        </w:tabs>
        <w:jc w:val="center"/>
        <w:rPr>
          <w:rFonts w:ascii="Trebuchet MS" w:hAnsi="Trebuchet MS"/>
          <w:bCs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 xml:space="preserve">§ </w:t>
      </w:r>
      <w:r w:rsidR="007E3D12" w:rsidRPr="009971B4">
        <w:rPr>
          <w:rFonts w:ascii="Trebuchet MS" w:hAnsi="Trebuchet MS"/>
          <w:b/>
          <w:bCs/>
          <w:sz w:val="20"/>
          <w:szCs w:val="20"/>
        </w:rPr>
        <w:t>6</w:t>
      </w:r>
      <w:r w:rsidRPr="009971B4">
        <w:rPr>
          <w:rFonts w:ascii="Trebuchet MS" w:hAnsi="Trebuchet MS"/>
          <w:b/>
          <w:bCs/>
          <w:sz w:val="20"/>
          <w:szCs w:val="20"/>
        </w:rPr>
        <w:t>.</w:t>
      </w:r>
    </w:p>
    <w:p w14:paraId="3F6F675B" w14:textId="77777777" w:rsidR="006411B2" w:rsidRPr="007051CE" w:rsidRDefault="006411B2" w:rsidP="00175861">
      <w:pPr>
        <w:pStyle w:val="Akapitzlist"/>
        <w:widowControl w:val="0"/>
        <w:tabs>
          <w:tab w:val="left" w:pos="142"/>
          <w:tab w:val="left" w:pos="426"/>
          <w:tab w:val="left" w:pos="851"/>
        </w:tabs>
        <w:suppressAutoHyphens w:val="0"/>
        <w:autoSpaceDE w:val="0"/>
        <w:autoSpaceDN w:val="0"/>
        <w:adjustRightInd w:val="0"/>
        <w:contextualSpacing/>
        <w:jc w:val="both"/>
        <w:rPr>
          <w:rFonts w:ascii="Trebuchet MS" w:hAnsi="Trebuchet MS"/>
          <w:bCs/>
          <w:iCs/>
          <w:color w:val="FF0000"/>
          <w:sz w:val="20"/>
          <w:szCs w:val="20"/>
        </w:rPr>
      </w:pPr>
      <w:r w:rsidRPr="00175861">
        <w:rPr>
          <w:rFonts w:ascii="Trebuchet MS" w:hAnsi="Trebuchet MS"/>
          <w:b/>
          <w:bCs/>
          <w:iCs/>
          <w:sz w:val="20"/>
          <w:szCs w:val="20"/>
        </w:rPr>
        <w:t>Wykonawca</w:t>
      </w:r>
      <w:r w:rsidRPr="00175861">
        <w:rPr>
          <w:rFonts w:ascii="Trebuchet MS" w:hAnsi="Trebuchet MS"/>
          <w:bCs/>
          <w:iCs/>
          <w:sz w:val="20"/>
          <w:szCs w:val="20"/>
        </w:rPr>
        <w:t xml:space="preserve"> zobowiązuje wykonać </w:t>
      </w:r>
      <w:r w:rsidR="00CA7837" w:rsidRPr="00175861">
        <w:rPr>
          <w:rFonts w:ascii="Trebuchet MS" w:hAnsi="Trebuchet MS"/>
          <w:bCs/>
          <w:iCs/>
          <w:sz w:val="20"/>
          <w:szCs w:val="20"/>
        </w:rPr>
        <w:t xml:space="preserve">dostawę </w:t>
      </w:r>
      <w:r w:rsidR="00FD2A00">
        <w:rPr>
          <w:rFonts w:ascii="Trebuchet MS" w:hAnsi="Trebuchet MS"/>
          <w:bCs/>
          <w:iCs/>
          <w:sz w:val="20"/>
          <w:szCs w:val="20"/>
        </w:rPr>
        <w:t>we własny</w:t>
      </w:r>
      <w:r w:rsidR="00BA0A1E">
        <w:rPr>
          <w:rFonts w:ascii="Trebuchet MS" w:hAnsi="Trebuchet MS"/>
          <w:bCs/>
          <w:iCs/>
          <w:sz w:val="20"/>
          <w:szCs w:val="20"/>
        </w:rPr>
        <w:t>m</w:t>
      </w:r>
      <w:r w:rsidR="00FD2A00">
        <w:rPr>
          <w:rFonts w:ascii="Trebuchet MS" w:hAnsi="Trebuchet MS"/>
          <w:bCs/>
          <w:iCs/>
          <w:sz w:val="20"/>
          <w:szCs w:val="20"/>
        </w:rPr>
        <w:t xml:space="preserve"> zakresie</w:t>
      </w:r>
      <w:r w:rsidR="00CA7837" w:rsidRPr="00175861">
        <w:rPr>
          <w:rFonts w:ascii="Trebuchet MS" w:hAnsi="Trebuchet MS"/>
          <w:bCs/>
          <w:iCs/>
          <w:sz w:val="20"/>
          <w:szCs w:val="20"/>
        </w:rPr>
        <w:t>.</w:t>
      </w:r>
    </w:p>
    <w:p w14:paraId="2FDCD11F" w14:textId="77777777" w:rsidR="008658F3" w:rsidRPr="009971B4" w:rsidRDefault="008658F3" w:rsidP="00A44344">
      <w:pPr>
        <w:rPr>
          <w:rFonts w:ascii="Trebuchet MS" w:hAnsi="Trebuchet MS"/>
          <w:sz w:val="20"/>
          <w:szCs w:val="20"/>
        </w:rPr>
      </w:pPr>
    </w:p>
    <w:p w14:paraId="454F5B8B" w14:textId="77777777" w:rsidR="00F71FFB" w:rsidRPr="009971B4" w:rsidRDefault="00F71FFB" w:rsidP="00A44344">
      <w:pPr>
        <w:tabs>
          <w:tab w:val="center" w:pos="4536"/>
          <w:tab w:val="right" w:pos="9072"/>
        </w:tabs>
        <w:ind w:left="360" w:hanging="360"/>
        <w:jc w:val="center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 xml:space="preserve">§ </w:t>
      </w:r>
      <w:r w:rsidR="00A17F20">
        <w:rPr>
          <w:rFonts w:ascii="Trebuchet MS" w:hAnsi="Trebuchet MS"/>
          <w:b/>
          <w:bCs/>
          <w:sz w:val="20"/>
          <w:szCs w:val="20"/>
        </w:rPr>
        <w:t>7</w:t>
      </w:r>
      <w:r w:rsidRPr="009971B4">
        <w:rPr>
          <w:rFonts w:ascii="Trebuchet MS" w:hAnsi="Trebuchet MS"/>
          <w:b/>
          <w:bCs/>
          <w:sz w:val="20"/>
          <w:szCs w:val="20"/>
        </w:rPr>
        <w:t>.</w:t>
      </w:r>
    </w:p>
    <w:p w14:paraId="1077AFB4" w14:textId="77777777" w:rsidR="00F71FFB" w:rsidRPr="009971B4" w:rsidRDefault="00F71FFB" w:rsidP="0002022A">
      <w:pPr>
        <w:pStyle w:val="Tekstpodstawowy21"/>
        <w:numPr>
          <w:ilvl w:val="0"/>
          <w:numId w:val="14"/>
        </w:numPr>
        <w:jc w:val="both"/>
        <w:rPr>
          <w:rFonts w:ascii="Trebuchet MS" w:eastAsia="Trebuchet MS" w:hAnsi="Trebuchet MS"/>
          <w:sz w:val="20"/>
        </w:rPr>
      </w:pPr>
      <w:r w:rsidRPr="009971B4">
        <w:rPr>
          <w:rFonts w:ascii="Trebuchet MS" w:hAnsi="Trebuchet MS"/>
          <w:sz w:val="20"/>
        </w:rPr>
        <w:t xml:space="preserve">Strony zgodnie ustalają, że </w:t>
      </w:r>
      <w:r w:rsidRPr="00481F75">
        <w:rPr>
          <w:rFonts w:ascii="Trebuchet MS" w:hAnsi="Trebuchet MS"/>
          <w:b/>
          <w:sz w:val="20"/>
        </w:rPr>
        <w:t>Zamawiający</w:t>
      </w:r>
      <w:r w:rsidRPr="009971B4">
        <w:rPr>
          <w:rFonts w:ascii="Trebuchet MS" w:hAnsi="Trebuchet MS"/>
          <w:sz w:val="20"/>
        </w:rPr>
        <w:t xml:space="preserve"> może obciążyć </w:t>
      </w:r>
      <w:r w:rsidRPr="00481F75">
        <w:rPr>
          <w:rFonts w:ascii="Trebuchet MS" w:hAnsi="Trebuchet MS"/>
          <w:b/>
          <w:sz w:val="20"/>
        </w:rPr>
        <w:t>Wykonawcę</w:t>
      </w:r>
      <w:r w:rsidRPr="009971B4">
        <w:rPr>
          <w:rFonts w:ascii="Trebuchet MS" w:hAnsi="Trebuchet MS"/>
          <w:b/>
          <w:sz w:val="20"/>
        </w:rPr>
        <w:t xml:space="preserve"> </w:t>
      </w:r>
      <w:r w:rsidRPr="009971B4">
        <w:rPr>
          <w:rFonts w:ascii="Trebuchet MS" w:hAnsi="Trebuchet MS"/>
          <w:sz w:val="20"/>
        </w:rPr>
        <w:t>karami umownymi w wysokości:</w:t>
      </w:r>
    </w:p>
    <w:p w14:paraId="5A9C3573" w14:textId="77777777" w:rsidR="00F71FFB" w:rsidRPr="009971B4" w:rsidRDefault="00D33871" w:rsidP="0002022A">
      <w:pPr>
        <w:numPr>
          <w:ilvl w:val="2"/>
          <w:numId w:val="4"/>
        </w:numPr>
        <w:tabs>
          <w:tab w:val="center" w:pos="14235"/>
          <w:tab w:val="right" w:pos="18771"/>
        </w:tabs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5 % </w:t>
      </w:r>
      <w:r w:rsidR="00F71FFB" w:rsidRPr="009971B4">
        <w:rPr>
          <w:rFonts w:ascii="Trebuchet MS" w:hAnsi="Trebuchet MS"/>
          <w:sz w:val="20"/>
          <w:szCs w:val="20"/>
        </w:rPr>
        <w:t xml:space="preserve">wynagrodzenia umownego brutto, określonego w § </w:t>
      </w:r>
      <w:r w:rsidR="00B1042B" w:rsidRPr="009971B4">
        <w:rPr>
          <w:rFonts w:ascii="Trebuchet MS" w:hAnsi="Trebuchet MS"/>
          <w:sz w:val="20"/>
          <w:szCs w:val="20"/>
        </w:rPr>
        <w:t>5</w:t>
      </w:r>
      <w:r w:rsidR="00F71FFB" w:rsidRPr="009971B4">
        <w:rPr>
          <w:rFonts w:ascii="Trebuchet MS" w:hAnsi="Trebuchet MS"/>
          <w:sz w:val="20"/>
          <w:szCs w:val="20"/>
        </w:rPr>
        <w:t xml:space="preserve">, gdy </w:t>
      </w:r>
      <w:r w:rsidR="00F71FFB" w:rsidRPr="009971B4">
        <w:rPr>
          <w:rFonts w:ascii="Trebuchet MS" w:hAnsi="Trebuchet MS"/>
          <w:b/>
          <w:sz w:val="20"/>
          <w:szCs w:val="20"/>
        </w:rPr>
        <w:t>Zamawiający</w:t>
      </w:r>
      <w:r w:rsidR="00F71FFB" w:rsidRPr="009971B4">
        <w:rPr>
          <w:rFonts w:ascii="Trebuchet MS" w:hAnsi="Trebuchet MS"/>
          <w:sz w:val="20"/>
          <w:szCs w:val="20"/>
        </w:rPr>
        <w:t xml:space="preserve"> odstąpi od umowy </w:t>
      </w:r>
      <w:r w:rsidR="007D7231" w:rsidRPr="009971B4">
        <w:rPr>
          <w:rFonts w:ascii="Trebuchet MS" w:hAnsi="Trebuchet MS"/>
          <w:sz w:val="20"/>
          <w:szCs w:val="20"/>
        </w:rPr>
        <w:t xml:space="preserve">z </w:t>
      </w:r>
      <w:r w:rsidR="00F71FFB" w:rsidRPr="009971B4">
        <w:rPr>
          <w:rFonts w:ascii="Trebuchet MS" w:hAnsi="Trebuchet MS"/>
          <w:sz w:val="20"/>
          <w:szCs w:val="20"/>
        </w:rPr>
        <w:t xml:space="preserve">powodu okoliczności, za które odpowiada </w:t>
      </w:r>
      <w:r w:rsidR="00F71FFB" w:rsidRPr="009971B4">
        <w:rPr>
          <w:rFonts w:ascii="Trebuchet MS" w:hAnsi="Trebuchet MS"/>
          <w:b/>
          <w:sz w:val="20"/>
          <w:szCs w:val="20"/>
        </w:rPr>
        <w:t xml:space="preserve">Wykonawca </w:t>
      </w:r>
      <w:r w:rsidR="00F71FFB" w:rsidRPr="009971B4">
        <w:rPr>
          <w:rFonts w:ascii="Trebuchet MS" w:hAnsi="Trebuchet MS"/>
          <w:sz w:val="20"/>
          <w:szCs w:val="20"/>
        </w:rPr>
        <w:t xml:space="preserve">lub gdy </w:t>
      </w:r>
      <w:r w:rsidR="00F71FFB" w:rsidRPr="009971B4">
        <w:rPr>
          <w:rFonts w:ascii="Trebuchet MS" w:hAnsi="Trebuchet MS"/>
          <w:b/>
          <w:sz w:val="20"/>
          <w:szCs w:val="20"/>
        </w:rPr>
        <w:t>Wykonawca</w:t>
      </w:r>
      <w:r w:rsidR="00F71FFB" w:rsidRPr="009971B4">
        <w:rPr>
          <w:rFonts w:ascii="Trebuchet MS" w:hAnsi="Trebuchet MS"/>
          <w:sz w:val="20"/>
          <w:szCs w:val="20"/>
        </w:rPr>
        <w:t xml:space="preserve"> odstąpi od umowy</w:t>
      </w:r>
      <w:r w:rsidR="007D7231" w:rsidRPr="009971B4">
        <w:rPr>
          <w:rFonts w:ascii="Trebuchet MS" w:hAnsi="Trebuchet MS"/>
          <w:sz w:val="20"/>
          <w:szCs w:val="20"/>
        </w:rPr>
        <w:t xml:space="preserve"> </w:t>
      </w:r>
      <w:r w:rsidR="00F71FFB" w:rsidRPr="009971B4">
        <w:rPr>
          <w:rFonts w:ascii="Trebuchet MS" w:hAnsi="Trebuchet MS"/>
          <w:sz w:val="20"/>
          <w:szCs w:val="20"/>
        </w:rPr>
        <w:t xml:space="preserve">z powodu okoliczności niezależnych od </w:t>
      </w:r>
      <w:r w:rsidR="00F71FFB" w:rsidRPr="009971B4">
        <w:rPr>
          <w:rFonts w:ascii="Trebuchet MS" w:hAnsi="Trebuchet MS"/>
          <w:b/>
          <w:sz w:val="20"/>
          <w:szCs w:val="20"/>
        </w:rPr>
        <w:t>Zamawiającego</w:t>
      </w:r>
      <w:r w:rsidR="00F71FFB" w:rsidRPr="009971B4">
        <w:rPr>
          <w:rFonts w:ascii="Trebuchet MS" w:hAnsi="Trebuchet MS"/>
          <w:sz w:val="20"/>
          <w:szCs w:val="20"/>
        </w:rPr>
        <w:t>,</w:t>
      </w:r>
      <w:r w:rsidR="00EF66AB" w:rsidRPr="009971B4">
        <w:rPr>
          <w:rFonts w:ascii="Trebuchet MS" w:hAnsi="Trebuchet MS"/>
          <w:sz w:val="20"/>
          <w:szCs w:val="20"/>
        </w:rPr>
        <w:t xml:space="preserve"> </w:t>
      </w:r>
    </w:p>
    <w:p w14:paraId="35BB6B4C" w14:textId="47D72651" w:rsidR="00B34A38" w:rsidRDefault="00B61DBD" w:rsidP="00E35873">
      <w:pPr>
        <w:numPr>
          <w:ilvl w:val="2"/>
          <w:numId w:val="4"/>
        </w:numPr>
        <w:tabs>
          <w:tab w:val="center" w:pos="14235"/>
          <w:tab w:val="right" w:pos="18771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0,5%</w:t>
      </w:r>
      <w:r w:rsidR="00F71FFB" w:rsidRPr="00B34A38">
        <w:rPr>
          <w:rFonts w:ascii="Trebuchet MS" w:hAnsi="Trebuchet MS"/>
          <w:sz w:val="20"/>
          <w:szCs w:val="20"/>
        </w:rPr>
        <w:t xml:space="preserve"> wynagrodzenia umownego brutto, określonego w § </w:t>
      </w:r>
      <w:r w:rsidR="00B1042B" w:rsidRPr="00B34A38">
        <w:rPr>
          <w:rFonts w:ascii="Trebuchet MS" w:hAnsi="Trebuchet MS"/>
          <w:sz w:val="20"/>
          <w:szCs w:val="20"/>
        </w:rPr>
        <w:t>5,</w:t>
      </w:r>
      <w:r w:rsidR="00F71FFB" w:rsidRPr="00B34A38">
        <w:rPr>
          <w:rFonts w:ascii="Trebuchet MS" w:hAnsi="Trebuchet MS"/>
          <w:sz w:val="20"/>
          <w:szCs w:val="20"/>
        </w:rPr>
        <w:t xml:space="preserve"> </w:t>
      </w:r>
      <w:r w:rsidR="000B0DBA">
        <w:rPr>
          <w:rFonts w:ascii="Trebuchet MS" w:hAnsi="Trebuchet MS"/>
          <w:sz w:val="20"/>
          <w:szCs w:val="20"/>
        </w:rPr>
        <w:t xml:space="preserve">w przypadku niedostarczenia przedmiotu umowy z terminie określonym w § 3 ust. 1, za </w:t>
      </w:r>
      <w:r w:rsidR="00494CE1" w:rsidRPr="00B34A38">
        <w:rPr>
          <w:rFonts w:ascii="Trebuchet MS" w:hAnsi="Trebuchet MS"/>
          <w:sz w:val="20"/>
          <w:szCs w:val="20"/>
        </w:rPr>
        <w:t xml:space="preserve">każdy dzień zwłoki, z powodu okoliczności, za które odpowiada </w:t>
      </w:r>
      <w:r w:rsidR="00494CE1" w:rsidRPr="00481F75">
        <w:rPr>
          <w:rFonts w:ascii="Trebuchet MS" w:hAnsi="Trebuchet MS"/>
          <w:b/>
          <w:sz w:val="20"/>
          <w:szCs w:val="20"/>
        </w:rPr>
        <w:t>Wykonawca</w:t>
      </w:r>
      <w:r w:rsidR="00EF66AB" w:rsidRPr="00B34A38">
        <w:rPr>
          <w:rFonts w:ascii="Trebuchet MS" w:hAnsi="Trebuchet MS"/>
          <w:sz w:val="20"/>
          <w:szCs w:val="20"/>
        </w:rPr>
        <w:t xml:space="preserve">, </w:t>
      </w:r>
    </w:p>
    <w:p w14:paraId="72101960" w14:textId="318DA320" w:rsidR="00434C11" w:rsidRPr="00B34A38" w:rsidRDefault="00D33871" w:rsidP="00E35873">
      <w:pPr>
        <w:numPr>
          <w:ilvl w:val="2"/>
          <w:numId w:val="4"/>
        </w:numPr>
        <w:tabs>
          <w:tab w:val="center" w:pos="14235"/>
          <w:tab w:val="right" w:pos="18771"/>
        </w:tabs>
        <w:jc w:val="both"/>
        <w:rPr>
          <w:rFonts w:ascii="Trebuchet MS" w:hAnsi="Trebuchet MS"/>
          <w:sz w:val="20"/>
          <w:szCs w:val="20"/>
        </w:rPr>
      </w:pPr>
      <w:r w:rsidRPr="00B34A38">
        <w:rPr>
          <w:rFonts w:ascii="Trebuchet MS" w:hAnsi="Trebuchet MS"/>
          <w:sz w:val="20"/>
          <w:szCs w:val="20"/>
        </w:rPr>
        <w:t>0,3</w:t>
      </w:r>
      <w:r w:rsidR="00F42526" w:rsidRPr="00B34A38">
        <w:rPr>
          <w:rFonts w:ascii="Trebuchet MS" w:hAnsi="Trebuchet MS"/>
          <w:sz w:val="20"/>
          <w:szCs w:val="20"/>
        </w:rPr>
        <w:t>%</w:t>
      </w:r>
      <w:r w:rsidRPr="00B34A38">
        <w:rPr>
          <w:rFonts w:ascii="Trebuchet MS" w:hAnsi="Trebuchet MS"/>
          <w:sz w:val="20"/>
          <w:szCs w:val="20"/>
        </w:rPr>
        <w:t xml:space="preserve"> </w:t>
      </w:r>
      <w:r w:rsidR="0056172D" w:rsidRPr="00B34A38">
        <w:rPr>
          <w:rFonts w:ascii="Trebuchet MS" w:hAnsi="Trebuchet MS"/>
          <w:sz w:val="20"/>
          <w:szCs w:val="20"/>
        </w:rPr>
        <w:t xml:space="preserve">wynagrodzenia umownego brutto, określonego w § </w:t>
      </w:r>
      <w:r w:rsidR="00B1042B" w:rsidRPr="00B34A38">
        <w:rPr>
          <w:rFonts w:ascii="Trebuchet MS" w:hAnsi="Trebuchet MS"/>
          <w:sz w:val="20"/>
          <w:szCs w:val="20"/>
        </w:rPr>
        <w:t>5</w:t>
      </w:r>
      <w:r w:rsidR="0056172D" w:rsidRPr="00B34A38">
        <w:rPr>
          <w:rFonts w:ascii="Trebuchet MS" w:hAnsi="Trebuchet MS"/>
          <w:sz w:val="20"/>
          <w:szCs w:val="20"/>
        </w:rPr>
        <w:t xml:space="preserve">, za każdy dzień zwłoki za nieterminowe lub nieprawidłowe usunięcie wad </w:t>
      </w:r>
      <w:r w:rsidR="00B21083" w:rsidRPr="00B34A38">
        <w:rPr>
          <w:rFonts w:ascii="Trebuchet MS" w:hAnsi="Trebuchet MS"/>
          <w:sz w:val="20"/>
          <w:szCs w:val="20"/>
        </w:rPr>
        <w:t xml:space="preserve">lub usterek </w:t>
      </w:r>
      <w:r w:rsidR="0056172D" w:rsidRPr="00B34A38">
        <w:rPr>
          <w:rFonts w:ascii="Trebuchet MS" w:hAnsi="Trebuchet MS"/>
          <w:sz w:val="20"/>
          <w:szCs w:val="20"/>
        </w:rPr>
        <w:t xml:space="preserve">stwierdzonych przez </w:t>
      </w:r>
      <w:r w:rsidR="0056172D" w:rsidRPr="00481F75">
        <w:rPr>
          <w:rFonts w:ascii="Trebuchet MS" w:hAnsi="Trebuchet MS"/>
          <w:b/>
          <w:sz w:val="20"/>
          <w:szCs w:val="20"/>
        </w:rPr>
        <w:t>Zamawiającego</w:t>
      </w:r>
      <w:r w:rsidR="0056172D" w:rsidRPr="00B34A38">
        <w:rPr>
          <w:rFonts w:ascii="Trebuchet MS" w:hAnsi="Trebuchet MS"/>
          <w:sz w:val="20"/>
          <w:szCs w:val="20"/>
        </w:rPr>
        <w:t xml:space="preserve"> w przedmiocie umowy w trakcie przeprowadzania czynności odbioru końcowego przedmiotu umowy lub w okresie obowiązywania gwarancji i rękojmi,</w:t>
      </w:r>
      <w:r w:rsidR="00EF66AB" w:rsidRPr="00B34A38">
        <w:rPr>
          <w:rFonts w:ascii="Trebuchet MS" w:hAnsi="Trebuchet MS"/>
          <w:sz w:val="20"/>
          <w:szCs w:val="20"/>
        </w:rPr>
        <w:t xml:space="preserve"> jednakże nie więcej niż 20% wynagrodzenia umownego brutto</w:t>
      </w:r>
      <w:r w:rsidR="00FC33DF">
        <w:rPr>
          <w:rFonts w:ascii="Trebuchet MS" w:hAnsi="Trebuchet MS"/>
          <w:sz w:val="20"/>
          <w:szCs w:val="20"/>
        </w:rPr>
        <w:t>.</w:t>
      </w:r>
    </w:p>
    <w:p w14:paraId="6EAA5EC0" w14:textId="77777777" w:rsidR="00F71FFB" w:rsidRPr="009971B4" w:rsidRDefault="00AC1393" w:rsidP="0002022A">
      <w:pPr>
        <w:widowControl w:val="0"/>
        <w:numPr>
          <w:ilvl w:val="0"/>
          <w:numId w:val="4"/>
        </w:numPr>
        <w:tabs>
          <w:tab w:val="left" w:pos="180"/>
          <w:tab w:val="center" w:pos="8138"/>
          <w:tab w:val="right" w:pos="12674"/>
        </w:tabs>
        <w:suppressAutoHyphens/>
        <w:jc w:val="both"/>
        <w:rPr>
          <w:rFonts w:ascii="Trebuchet MS" w:hAnsi="Trebuchet MS"/>
          <w:b/>
          <w:sz w:val="20"/>
          <w:szCs w:val="20"/>
        </w:rPr>
      </w:pPr>
      <w:r w:rsidRPr="009971B4">
        <w:rPr>
          <w:rFonts w:ascii="Trebuchet MS" w:hAnsi="Trebuchet MS"/>
          <w:b/>
          <w:sz w:val="20"/>
          <w:szCs w:val="20"/>
        </w:rPr>
        <w:t>Z</w:t>
      </w:r>
      <w:r w:rsidR="00F71FFB" w:rsidRPr="009971B4">
        <w:rPr>
          <w:rFonts w:ascii="Trebuchet MS" w:hAnsi="Trebuchet MS"/>
          <w:b/>
          <w:sz w:val="20"/>
          <w:szCs w:val="20"/>
        </w:rPr>
        <w:t>amawiający</w:t>
      </w:r>
      <w:r w:rsidR="00F71FFB" w:rsidRPr="009971B4">
        <w:rPr>
          <w:rFonts w:ascii="Trebuchet MS" w:hAnsi="Trebuchet MS"/>
          <w:sz w:val="20"/>
          <w:szCs w:val="20"/>
        </w:rPr>
        <w:t xml:space="preserve"> może dochodzić na zasadach ogólnych odszkodowania przewyższającego wysokość kar umownych</w:t>
      </w:r>
      <w:r w:rsidR="00EF66AB" w:rsidRPr="009971B4">
        <w:rPr>
          <w:rFonts w:ascii="Trebuchet MS" w:hAnsi="Trebuchet MS"/>
          <w:sz w:val="20"/>
          <w:szCs w:val="20"/>
        </w:rPr>
        <w:t xml:space="preserve"> do wysokości rzeczywiście poniesionej szkody.</w:t>
      </w:r>
    </w:p>
    <w:p w14:paraId="1901D4BA" w14:textId="77777777" w:rsidR="00F71FFB" w:rsidRPr="009971B4" w:rsidRDefault="00AC1393" w:rsidP="0002022A">
      <w:pPr>
        <w:widowControl w:val="0"/>
        <w:numPr>
          <w:ilvl w:val="0"/>
          <w:numId w:val="4"/>
        </w:numPr>
        <w:tabs>
          <w:tab w:val="left" w:pos="180"/>
          <w:tab w:val="center" w:pos="8138"/>
          <w:tab w:val="right" w:pos="12674"/>
        </w:tabs>
        <w:suppressAutoHyphens/>
        <w:jc w:val="both"/>
        <w:rPr>
          <w:rFonts w:ascii="Trebuchet MS" w:hAnsi="Trebuchet MS"/>
          <w:b/>
          <w:sz w:val="20"/>
          <w:szCs w:val="20"/>
        </w:rPr>
      </w:pPr>
      <w:r w:rsidRPr="009971B4">
        <w:rPr>
          <w:rFonts w:ascii="Trebuchet MS" w:hAnsi="Trebuchet MS"/>
          <w:b/>
          <w:sz w:val="20"/>
          <w:szCs w:val="20"/>
        </w:rPr>
        <w:t>W</w:t>
      </w:r>
      <w:r w:rsidR="00F71FFB" w:rsidRPr="009971B4">
        <w:rPr>
          <w:rFonts w:ascii="Trebuchet MS" w:hAnsi="Trebuchet MS"/>
          <w:b/>
          <w:sz w:val="20"/>
          <w:szCs w:val="20"/>
        </w:rPr>
        <w:t>ykonawca</w:t>
      </w:r>
      <w:r w:rsidR="00F71FFB" w:rsidRPr="009971B4">
        <w:rPr>
          <w:rFonts w:ascii="Trebuchet MS" w:hAnsi="Trebuchet MS"/>
          <w:sz w:val="20"/>
          <w:szCs w:val="20"/>
        </w:rPr>
        <w:t xml:space="preserve"> wyraża zgodę na potrącenie kar umownych z przysługującego mu wynagrodzenia.</w:t>
      </w:r>
    </w:p>
    <w:p w14:paraId="764AA97A" w14:textId="77777777" w:rsidR="00F71FFB" w:rsidRPr="009971B4" w:rsidRDefault="00F71FFB" w:rsidP="0002022A">
      <w:pPr>
        <w:widowControl w:val="0"/>
        <w:numPr>
          <w:ilvl w:val="0"/>
          <w:numId w:val="4"/>
        </w:numPr>
        <w:tabs>
          <w:tab w:val="left" w:pos="283"/>
          <w:tab w:val="center" w:pos="8138"/>
          <w:tab w:val="right" w:pos="12674"/>
        </w:tabs>
        <w:suppressAutoHyphens/>
        <w:jc w:val="both"/>
        <w:rPr>
          <w:rFonts w:ascii="Trebuchet MS" w:hAnsi="Trebuchet MS"/>
          <w:b/>
          <w:sz w:val="20"/>
          <w:szCs w:val="20"/>
        </w:rPr>
      </w:pPr>
      <w:r w:rsidRPr="009971B4">
        <w:rPr>
          <w:rFonts w:ascii="Trebuchet MS" w:hAnsi="Trebuchet MS"/>
          <w:b/>
          <w:sz w:val="20"/>
          <w:szCs w:val="20"/>
        </w:rPr>
        <w:t xml:space="preserve">Zamawiający </w:t>
      </w:r>
      <w:r w:rsidRPr="009971B4">
        <w:rPr>
          <w:rFonts w:ascii="Trebuchet MS" w:hAnsi="Trebuchet MS"/>
          <w:sz w:val="20"/>
          <w:szCs w:val="20"/>
        </w:rPr>
        <w:t>może odstąpić od umowy w przypadku niewykonania zobowiązania w terminie określonym</w:t>
      </w:r>
      <w:r w:rsidR="00AC1393" w:rsidRPr="009971B4">
        <w:rPr>
          <w:rFonts w:ascii="Trebuchet MS" w:hAnsi="Trebuchet MS"/>
          <w:sz w:val="20"/>
          <w:szCs w:val="20"/>
        </w:rPr>
        <w:t xml:space="preserve"> w</w:t>
      </w:r>
      <w:r w:rsidRPr="009971B4">
        <w:rPr>
          <w:rFonts w:ascii="Trebuchet MS" w:hAnsi="Trebuchet MS"/>
          <w:sz w:val="20"/>
          <w:szCs w:val="20"/>
        </w:rPr>
        <w:t xml:space="preserve"> </w:t>
      </w:r>
      <w:r w:rsidRPr="009971B4">
        <w:rPr>
          <w:rFonts w:ascii="Trebuchet MS" w:hAnsi="Trebuchet MS"/>
          <w:bCs/>
          <w:sz w:val="20"/>
          <w:szCs w:val="20"/>
        </w:rPr>
        <w:t>§ 3, zgodnie z art. 492 Kodeksu Cywilnego</w:t>
      </w:r>
      <w:r w:rsidRPr="009971B4">
        <w:rPr>
          <w:rFonts w:ascii="Trebuchet MS" w:hAnsi="Trebuchet MS"/>
          <w:b/>
          <w:sz w:val="20"/>
          <w:szCs w:val="20"/>
        </w:rPr>
        <w:t>.</w:t>
      </w:r>
    </w:p>
    <w:p w14:paraId="29549938" w14:textId="77777777" w:rsidR="00F71FFB" w:rsidRPr="009971B4" w:rsidRDefault="00F71FFB" w:rsidP="00A44344">
      <w:pPr>
        <w:tabs>
          <w:tab w:val="center" w:pos="8138"/>
          <w:tab w:val="right" w:pos="12674"/>
        </w:tabs>
        <w:jc w:val="both"/>
        <w:rPr>
          <w:rFonts w:ascii="Trebuchet MS" w:hAnsi="Trebuchet MS"/>
          <w:b/>
          <w:sz w:val="20"/>
          <w:szCs w:val="20"/>
        </w:rPr>
      </w:pPr>
    </w:p>
    <w:p w14:paraId="0F7AC932" w14:textId="77777777" w:rsidR="00A15552" w:rsidRDefault="00A15552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bCs/>
          <w:sz w:val="20"/>
          <w:szCs w:val="20"/>
        </w:rPr>
      </w:pPr>
    </w:p>
    <w:p w14:paraId="2D86C266" w14:textId="78E54AFD" w:rsidR="00F71FFB" w:rsidRPr="009971B4" w:rsidRDefault="00F71FFB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bCs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 xml:space="preserve">§ </w:t>
      </w:r>
      <w:r w:rsidR="00A17F20">
        <w:rPr>
          <w:rFonts w:ascii="Trebuchet MS" w:hAnsi="Trebuchet MS"/>
          <w:b/>
          <w:bCs/>
          <w:sz w:val="20"/>
          <w:szCs w:val="20"/>
        </w:rPr>
        <w:t>8</w:t>
      </w:r>
      <w:r w:rsidRPr="009971B4">
        <w:rPr>
          <w:rFonts w:ascii="Trebuchet MS" w:hAnsi="Trebuchet MS"/>
          <w:b/>
          <w:bCs/>
          <w:sz w:val="20"/>
          <w:szCs w:val="20"/>
        </w:rPr>
        <w:t>.</w:t>
      </w:r>
    </w:p>
    <w:p w14:paraId="25DCA0B8" w14:textId="77777777" w:rsidR="00434C11" w:rsidRPr="009971B4" w:rsidRDefault="00434C11" w:rsidP="0002022A">
      <w:pPr>
        <w:numPr>
          <w:ilvl w:val="0"/>
          <w:numId w:val="5"/>
        </w:numPr>
        <w:ind w:hanging="73"/>
        <w:jc w:val="both"/>
        <w:rPr>
          <w:rFonts w:ascii="Trebuchet MS" w:hAnsi="Trebuchet MS"/>
          <w:bCs/>
          <w:sz w:val="20"/>
          <w:szCs w:val="20"/>
        </w:rPr>
      </w:pPr>
      <w:r w:rsidRPr="00681E4E">
        <w:rPr>
          <w:rFonts w:ascii="Trebuchet MS" w:hAnsi="Trebuchet MS"/>
          <w:b/>
          <w:bCs/>
          <w:sz w:val="20"/>
          <w:szCs w:val="20"/>
        </w:rPr>
        <w:t>Zamawiający</w:t>
      </w:r>
      <w:r w:rsidRPr="009971B4">
        <w:rPr>
          <w:rFonts w:ascii="Trebuchet MS" w:hAnsi="Trebuchet MS"/>
          <w:bCs/>
          <w:sz w:val="20"/>
          <w:szCs w:val="20"/>
        </w:rPr>
        <w:t xml:space="preserve"> może odstąpić od umowy:</w:t>
      </w:r>
    </w:p>
    <w:p w14:paraId="1C0E6845" w14:textId="77777777" w:rsidR="00434C11" w:rsidRPr="009971B4" w:rsidRDefault="00434C11" w:rsidP="0002022A">
      <w:pPr>
        <w:numPr>
          <w:ilvl w:val="1"/>
          <w:numId w:val="5"/>
        </w:numPr>
        <w:tabs>
          <w:tab w:val="center" w:pos="4176"/>
          <w:tab w:val="right" w:pos="8712"/>
        </w:tabs>
        <w:jc w:val="both"/>
        <w:rPr>
          <w:rFonts w:ascii="Trebuchet MS" w:hAnsi="Trebuchet MS"/>
          <w:bCs/>
          <w:sz w:val="20"/>
          <w:szCs w:val="20"/>
        </w:rPr>
      </w:pPr>
      <w:r w:rsidRPr="009971B4">
        <w:rPr>
          <w:rFonts w:ascii="Trebuchet MS" w:hAnsi="Trebuchet MS"/>
          <w:bCs/>
          <w:sz w:val="20"/>
          <w:szCs w:val="20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6FC2E619" w14:textId="77777777" w:rsidR="00434C11" w:rsidRPr="009971B4" w:rsidRDefault="00434C11" w:rsidP="0002022A">
      <w:pPr>
        <w:numPr>
          <w:ilvl w:val="1"/>
          <w:numId w:val="5"/>
        </w:numPr>
        <w:tabs>
          <w:tab w:val="center" w:pos="4176"/>
          <w:tab w:val="right" w:pos="8712"/>
        </w:tabs>
        <w:jc w:val="both"/>
        <w:rPr>
          <w:rFonts w:ascii="Trebuchet MS" w:hAnsi="Trebuchet MS"/>
          <w:bCs/>
          <w:sz w:val="20"/>
          <w:szCs w:val="20"/>
        </w:rPr>
      </w:pPr>
      <w:r w:rsidRPr="009971B4">
        <w:rPr>
          <w:rFonts w:ascii="Trebuchet MS" w:hAnsi="Trebuchet MS"/>
          <w:bCs/>
          <w:sz w:val="20"/>
          <w:szCs w:val="20"/>
        </w:rPr>
        <w:t>jeżeli zachodzi co najmniej jedna z następujących okoliczności:</w:t>
      </w:r>
    </w:p>
    <w:p w14:paraId="23022E6A" w14:textId="77777777" w:rsidR="00434C11" w:rsidRPr="009971B4" w:rsidRDefault="00434C11" w:rsidP="0002022A">
      <w:pPr>
        <w:numPr>
          <w:ilvl w:val="2"/>
          <w:numId w:val="5"/>
        </w:numPr>
        <w:tabs>
          <w:tab w:val="left" w:pos="1418"/>
        </w:tabs>
        <w:ind w:left="1418" w:hanging="284"/>
        <w:jc w:val="both"/>
        <w:rPr>
          <w:rFonts w:ascii="Trebuchet MS" w:hAnsi="Trebuchet MS"/>
          <w:bCs/>
          <w:sz w:val="20"/>
          <w:szCs w:val="20"/>
        </w:rPr>
      </w:pPr>
      <w:r w:rsidRPr="009971B4">
        <w:rPr>
          <w:rFonts w:ascii="Trebuchet MS" w:hAnsi="Trebuchet MS"/>
          <w:bCs/>
          <w:sz w:val="20"/>
          <w:szCs w:val="20"/>
        </w:rPr>
        <w:t>dokonano zmiany umowy z naruszeniem art. 454 i art. 455 Prawa zamówień publicznych,</w:t>
      </w:r>
    </w:p>
    <w:p w14:paraId="25BB708D" w14:textId="77777777" w:rsidR="00434C11" w:rsidRPr="009971B4" w:rsidRDefault="00434C11" w:rsidP="0002022A">
      <w:pPr>
        <w:numPr>
          <w:ilvl w:val="2"/>
          <w:numId w:val="5"/>
        </w:numPr>
        <w:tabs>
          <w:tab w:val="left" w:pos="1418"/>
        </w:tabs>
        <w:ind w:left="1418" w:hanging="284"/>
        <w:jc w:val="both"/>
        <w:rPr>
          <w:rFonts w:ascii="Trebuchet MS" w:hAnsi="Trebuchet MS"/>
          <w:bCs/>
          <w:sz w:val="20"/>
          <w:szCs w:val="20"/>
        </w:rPr>
      </w:pPr>
      <w:r w:rsidRPr="009971B4">
        <w:rPr>
          <w:rFonts w:ascii="Trebuchet MS" w:hAnsi="Trebuchet MS"/>
          <w:bCs/>
          <w:sz w:val="20"/>
          <w:szCs w:val="20"/>
        </w:rPr>
        <w:t>wykonawca w chwili zawarcia umowy podlegał wykluczeniu na podstawie art. 108 Prawa zamówień publicznych,</w:t>
      </w:r>
    </w:p>
    <w:p w14:paraId="22D9951C" w14:textId="77777777" w:rsidR="00434C11" w:rsidRPr="009971B4" w:rsidRDefault="00434C11" w:rsidP="0002022A">
      <w:pPr>
        <w:numPr>
          <w:ilvl w:val="2"/>
          <w:numId w:val="5"/>
        </w:numPr>
        <w:tabs>
          <w:tab w:val="left" w:pos="1418"/>
        </w:tabs>
        <w:ind w:left="1418" w:hanging="284"/>
        <w:jc w:val="both"/>
        <w:rPr>
          <w:rFonts w:ascii="Trebuchet MS" w:hAnsi="Trebuchet MS"/>
          <w:bCs/>
          <w:sz w:val="20"/>
          <w:szCs w:val="20"/>
        </w:rPr>
      </w:pPr>
      <w:r w:rsidRPr="009971B4">
        <w:rPr>
          <w:rFonts w:ascii="Trebuchet MS" w:hAnsi="Trebuchet MS"/>
          <w:bCs/>
          <w:sz w:val="20"/>
          <w:szCs w:val="20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</w:t>
      </w:r>
      <w:r w:rsidRPr="00481F75">
        <w:rPr>
          <w:rFonts w:ascii="Trebuchet MS" w:hAnsi="Trebuchet MS"/>
          <w:b/>
          <w:bCs/>
          <w:sz w:val="20"/>
          <w:szCs w:val="20"/>
        </w:rPr>
        <w:t>zamawiający</w:t>
      </w:r>
      <w:r w:rsidRPr="009971B4">
        <w:rPr>
          <w:rFonts w:ascii="Trebuchet MS" w:hAnsi="Trebuchet MS"/>
          <w:bCs/>
          <w:sz w:val="20"/>
          <w:szCs w:val="20"/>
        </w:rPr>
        <w:t xml:space="preserve"> udzielił zamówienia z naruszeniem prawa Unii Europejskiej.</w:t>
      </w:r>
    </w:p>
    <w:p w14:paraId="103A1C61" w14:textId="77777777" w:rsidR="009F0D57" w:rsidRDefault="008E703C" w:rsidP="0002022A">
      <w:pPr>
        <w:numPr>
          <w:ilvl w:val="0"/>
          <w:numId w:val="5"/>
        </w:numPr>
        <w:ind w:hanging="73"/>
        <w:jc w:val="both"/>
        <w:rPr>
          <w:rFonts w:ascii="Trebuchet MS" w:hAnsi="Trebuchet MS"/>
          <w:bCs/>
          <w:sz w:val="20"/>
          <w:szCs w:val="20"/>
        </w:rPr>
      </w:pPr>
      <w:r w:rsidRPr="00681E4E">
        <w:rPr>
          <w:rFonts w:ascii="Trebuchet MS" w:hAnsi="Trebuchet MS"/>
          <w:b/>
          <w:bCs/>
          <w:sz w:val="20"/>
          <w:szCs w:val="20"/>
        </w:rPr>
        <w:t>Zamawiającemu</w:t>
      </w:r>
      <w:r w:rsidRPr="009971B4">
        <w:rPr>
          <w:rFonts w:ascii="Trebuchet MS" w:hAnsi="Trebuchet MS"/>
          <w:bCs/>
          <w:sz w:val="20"/>
          <w:szCs w:val="20"/>
        </w:rPr>
        <w:t xml:space="preserve"> przysługuje </w:t>
      </w:r>
      <w:r w:rsidR="00434C11" w:rsidRPr="009971B4">
        <w:rPr>
          <w:rFonts w:ascii="Trebuchet MS" w:hAnsi="Trebuchet MS"/>
          <w:bCs/>
          <w:sz w:val="20"/>
          <w:szCs w:val="20"/>
        </w:rPr>
        <w:t xml:space="preserve">nadto </w:t>
      </w:r>
      <w:r w:rsidRPr="009971B4">
        <w:rPr>
          <w:rFonts w:ascii="Trebuchet MS" w:hAnsi="Trebuchet MS"/>
          <w:bCs/>
          <w:sz w:val="20"/>
          <w:szCs w:val="20"/>
        </w:rPr>
        <w:t xml:space="preserve">prawo odstąpienia </w:t>
      </w:r>
      <w:r w:rsidR="00434C11" w:rsidRPr="009971B4">
        <w:rPr>
          <w:rFonts w:ascii="Trebuchet MS" w:hAnsi="Trebuchet MS"/>
          <w:bCs/>
          <w:sz w:val="20"/>
          <w:szCs w:val="20"/>
        </w:rPr>
        <w:t xml:space="preserve">od umowy </w:t>
      </w:r>
      <w:r w:rsidRPr="009971B4">
        <w:rPr>
          <w:rFonts w:ascii="Trebuchet MS" w:hAnsi="Trebuchet MS"/>
          <w:bCs/>
          <w:sz w:val="20"/>
          <w:szCs w:val="20"/>
        </w:rPr>
        <w:t>w następujących</w:t>
      </w:r>
    </w:p>
    <w:p w14:paraId="205F7A79" w14:textId="77777777" w:rsidR="00434C11" w:rsidRPr="009971B4" w:rsidRDefault="009F0D57" w:rsidP="009F0D57">
      <w:pPr>
        <w:ind w:left="357"/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  </w:t>
      </w:r>
      <w:r w:rsidR="008E703C" w:rsidRPr="009971B4">
        <w:rPr>
          <w:rFonts w:ascii="Trebuchet MS" w:hAnsi="Trebuchet MS"/>
          <w:bCs/>
          <w:sz w:val="20"/>
          <w:szCs w:val="20"/>
        </w:rPr>
        <w:t xml:space="preserve"> </w:t>
      </w:r>
      <w:r>
        <w:rPr>
          <w:rFonts w:ascii="Trebuchet MS" w:hAnsi="Trebuchet MS"/>
          <w:bCs/>
          <w:sz w:val="20"/>
          <w:szCs w:val="20"/>
        </w:rPr>
        <w:t xml:space="preserve">   </w:t>
      </w:r>
      <w:r w:rsidR="008E703C" w:rsidRPr="009971B4">
        <w:rPr>
          <w:rFonts w:ascii="Trebuchet MS" w:hAnsi="Trebuchet MS"/>
          <w:bCs/>
          <w:sz w:val="20"/>
          <w:szCs w:val="20"/>
        </w:rPr>
        <w:t>przypadkach:</w:t>
      </w:r>
    </w:p>
    <w:p w14:paraId="09EA4781" w14:textId="77777777" w:rsidR="008E703C" w:rsidRPr="009971B4" w:rsidRDefault="008E703C" w:rsidP="0002022A">
      <w:pPr>
        <w:numPr>
          <w:ilvl w:val="0"/>
          <w:numId w:val="15"/>
        </w:numPr>
        <w:jc w:val="both"/>
        <w:rPr>
          <w:rFonts w:ascii="Trebuchet MS" w:hAnsi="Trebuchet MS"/>
          <w:bCs/>
          <w:sz w:val="20"/>
          <w:szCs w:val="20"/>
        </w:rPr>
      </w:pPr>
      <w:r w:rsidRPr="00681E4E">
        <w:rPr>
          <w:rFonts w:ascii="Trebuchet MS" w:hAnsi="Trebuchet MS"/>
          <w:b/>
          <w:bCs/>
          <w:sz w:val="20"/>
          <w:szCs w:val="20"/>
        </w:rPr>
        <w:t xml:space="preserve">Wykonawca </w:t>
      </w:r>
      <w:r w:rsidRPr="009971B4">
        <w:rPr>
          <w:rFonts w:ascii="Trebuchet MS" w:hAnsi="Trebuchet MS"/>
          <w:bCs/>
          <w:sz w:val="20"/>
          <w:szCs w:val="20"/>
        </w:rPr>
        <w:t xml:space="preserve">nie rozpoczął realizacji </w:t>
      </w:r>
      <w:r w:rsidR="00F42526" w:rsidRPr="009971B4">
        <w:rPr>
          <w:rFonts w:ascii="Trebuchet MS" w:hAnsi="Trebuchet MS"/>
          <w:bCs/>
          <w:sz w:val="20"/>
          <w:szCs w:val="20"/>
        </w:rPr>
        <w:t>dostawy</w:t>
      </w:r>
      <w:r w:rsidRPr="009971B4">
        <w:rPr>
          <w:rFonts w:ascii="Trebuchet MS" w:hAnsi="Trebuchet MS"/>
          <w:bCs/>
          <w:sz w:val="20"/>
          <w:szCs w:val="20"/>
        </w:rPr>
        <w:t xml:space="preserve"> bez uzasadnionych przyczyn lub nie kontynuuje ich pomimo wezwania </w:t>
      </w:r>
      <w:r w:rsidRPr="00481F75">
        <w:rPr>
          <w:rFonts w:ascii="Trebuchet MS" w:hAnsi="Trebuchet MS"/>
          <w:b/>
          <w:bCs/>
          <w:sz w:val="20"/>
          <w:szCs w:val="20"/>
        </w:rPr>
        <w:t>Zamawiającego</w:t>
      </w:r>
      <w:r w:rsidR="00F42526" w:rsidRPr="009971B4">
        <w:rPr>
          <w:rFonts w:ascii="Trebuchet MS" w:hAnsi="Trebuchet MS"/>
          <w:bCs/>
          <w:sz w:val="20"/>
          <w:szCs w:val="20"/>
        </w:rPr>
        <w:t>;</w:t>
      </w:r>
    </w:p>
    <w:p w14:paraId="7BC5E7A4" w14:textId="77777777" w:rsidR="008E703C" w:rsidRPr="009971B4" w:rsidRDefault="009F0D57" w:rsidP="0002022A">
      <w:pPr>
        <w:numPr>
          <w:ilvl w:val="0"/>
          <w:numId w:val="15"/>
        </w:numPr>
        <w:tabs>
          <w:tab w:val="center" w:pos="1134"/>
          <w:tab w:val="right" w:pos="1276"/>
        </w:tabs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   </w:t>
      </w:r>
      <w:r w:rsidR="008E703C" w:rsidRPr="00681E4E">
        <w:rPr>
          <w:rFonts w:ascii="Trebuchet MS" w:hAnsi="Trebuchet MS"/>
          <w:b/>
          <w:bCs/>
          <w:sz w:val="20"/>
          <w:szCs w:val="20"/>
        </w:rPr>
        <w:t>Wykonawca</w:t>
      </w:r>
      <w:r w:rsidR="008E703C" w:rsidRPr="009971B4">
        <w:rPr>
          <w:rFonts w:ascii="Trebuchet MS" w:hAnsi="Trebuchet MS"/>
          <w:bCs/>
          <w:sz w:val="20"/>
          <w:szCs w:val="20"/>
        </w:rPr>
        <w:t xml:space="preserve"> wykonuje poszczególne </w:t>
      </w:r>
      <w:r w:rsidR="004A35DD" w:rsidRPr="009971B4">
        <w:rPr>
          <w:rFonts w:ascii="Trebuchet MS" w:hAnsi="Trebuchet MS"/>
          <w:bCs/>
          <w:sz w:val="20"/>
          <w:szCs w:val="20"/>
        </w:rPr>
        <w:t>czynności</w:t>
      </w:r>
      <w:r w:rsidR="008E703C" w:rsidRPr="009971B4">
        <w:rPr>
          <w:rFonts w:ascii="Trebuchet MS" w:hAnsi="Trebuchet MS"/>
          <w:bCs/>
          <w:sz w:val="20"/>
          <w:szCs w:val="20"/>
        </w:rPr>
        <w:t xml:space="preserve"> w sposób wadliwy, niezgodnie z obowiązującym normami albo niezgodnie z warunkami niniejszej umowy</w:t>
      </w:r>
      <w:r w:rsidR="004A35DD" w:rsidRPr="009971B4">
        <w:rPr>
          <w:rFonts w:ascii="Trebuchet MS" w:hAnsi="Trebuchet MS"/>
          <w:bCs/>
          <w:sz w:val="20"/>
          <w:szCs w:val="20"/>
        </w:rPr>
        <w:t>.</w:t>
      </w:r>
      <w:r w:rsidR="008E703C" w:rsidRPr="009971B4">
        <w:rPr>
          <w:rFonts w:ascii="Trebuchet MS" w:hAnsi="Trebuchet MS"/>
          <w:bCs/>
          <w:sz w:val="20"/>
          <w:szCs w:val="20"/>
        </w:rPr>
        <w:t xml:space="preserve"> </w:t>
      </w:r>
      <w:r w:rsidR="004A35DD" w:rsidRPr="009971B4">
        <w:rPr>
          <w:rFonts w:ascii="Trebuchet MS" w:hAnsi="Trebuchet MS"/>
          <w:bCs/>
          <w:sz w:val="20"/>
          <w:szCs w:val="20"/>
        </w:rPr>
        <w:t>W</w:t>
      </w:r>
      <w:r w:rsidR="008E703C" w:rsidRPr="009971B4">
        <w:rPr>
          <w:rFonts w:ascii="Trebuchet MS" w:hAnsi="Trebuchet MS"/>
          <w:bCs/>
          <w:sz w:val="20"/>
          <w:szCs w:val="20"/>
        </w:rPr>
        <w:t xml:space="preserve">tedy </w:t>
      </w:r>
      <w:r w:rsidR="008E703C" w:rsidRPr="00681E4E">
        <w:rPr>
          <w:rFonts w:ascii="Trebuchet MS" w:hAnsi="Trebuchet MS"/>
          <w:b/>
          <w:bCs/>
          <w:sz w:val="20"/>
          <w:szCs w:val="20"/>
        </w:rPr>
        <w:t>Zamawiający</w:t>
      </w:r>
      <w:r w:rsidR="008E703C" w:rsidRPr="009971B4">
        <w:rPr>
          <w:rFonts w:ascii="Trebuchet MS" w:hAnsi="Trebuchet MS"/>
          <w:bCs/>
          <w:sz w:val="20"/>
          <w:szCs w:val="20"/>
        </w:rPr>
        <w:t xml:space="preserve"> wzywa pisemnie do zmiany sposobu wykonania wyznaczając w tym celu odpowiedni termin. Po upływie wyznaczonego terminu </w:t>
      </w:r>
      <w:r w:rsidR="008E703C" w:rsidRPr="00681E4E">
        <w:rPr>
          <w:rFonts w:ascii="Trebuchet MS" w:hAnsi="Trebuchet MS"/>
          <w:b/>
          <w:bCs/>
          <w:sz w:val="20"/>
          <w:szCs w:val="20"/>
        </w:rPr>
        <w:t>Zamawiający</w:t>
      </w:r>
      <w:r w:rsidR="008E703C" w:rsidRPr="009971B4">
        <w:rPr>
          <w:rFonts w:ascii="Trebuchet MS" w:hAnsi="Trebuchet MS"/>
          <w:bCs/>
          <w:sz w:val="20"/>
          <w:szCs w:val="20"/>
        </w:rPr>
        <w:t xml:space="preserve"> powierzy poprawianie lub dalsze wykonanie usług osobom trzecim na koszt i ryzyko </w:t>
      </w:r>
      <w:r w:rsidR="008E703C" w:rsidRPr="00481F75">
        <w:rPr>
          <w:rFonts w:ascii="Trebuchet MS" w:hAnsi="Trebuchet MS"/>
          <w:b/>
          <w:bCs/>
          <w:sz w:val="20"/>
          <w:szCs w:val="20"/>
        </w:rPr>
        <w:t>Wykonawcy</w:t>
      </w:r>
      <w:r w:rsidR="008E703C" w:rsidRPr="009971B4">
        <w:rPr>
          <w:rFonts w:ascii="Trebuchet MS" w:hAnsi="Trebuchet MS"/>
          <w:bCs/>
          <w:sz w:val="20"/>
          <w:szCs w:val="20"/>
        </w:rPr>
        <w:t>.</w:t>
      </w:r>
    </w:p>
    <w:p w14:paraId="72547F3A" w14:textId="77777777" w:rsidR="002551BA" w:rsidRDefault="00434C11" w:rsidP="002F365F">
      <w:pPr>
        <w:numPr>
          <w:ilvl w:val="0"/>
          <w:numId w:val="5"/>
        </w:numPr>
        <w:tabs>
          <w:tab w:val="clear" w:pos="357"/>
        </w:tabs>
        <w:ind w:left="709" w:hanging="425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>Odstąpienie następuje poprzez pisemne oświadczenie jednej ze stron. Oświadczenie może być złożone bezpośrednio w siedzibie drugiej strony bądź przesłane listem poleconym za zwrotnym potwierdzeniem odbioru.</w:t>
      </w:r>
    </w:p>
    <w:p w14:paraId="2EA1CFA1" w14:textId="77777777" w:rsidR="009F0D57" w:rsidRPr="009971B4" w:rsidRDefault="009F0D57" w:rsidP="009F0D57">
      <w:pPr>
        <w:ind w:left="357"/>
        <w:jc w:val="both"/>
        <w:rPr>
          <w:rFonts w:ascii="Trebuchet MS" w:hAnsi="Trebuchet MS"/>
          <w:sz w:val="20"/>
          <w:szCs w:val="20"/>
        </w:rPr>
      </w:pPr>
    </w:p>
    <w:p w14:paraId="10A71B33" w14:textId="77777777" w:rsidR="00241235" w:rsidRPr="009971B4" w:rsidRDefault="00241235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bCs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 xml:space="preserve">§ </w:t>
      </w:r>
      <w:r w:rsidR="00A17F20">
        <w:rPr>
          <w:rFonts w:ascii="Trebuchet MS" w:hAnsi="Trebuchet MS"/>
          <w:b/>
          <w:bCs/>
          <w:sz w:val="20"/>
          <w:szCs w:val="20"/>
        </w:rPr>
        <w:t>9</w:t>
      </w:r>
      <w:r w:rsidRPr="009971B4">
        <w:rPr>
          <w:rFonts w:ascii="Trebuchet MS" w:hAnsi="Trebuchet MS"/>
          <w:b/>
          <w:bCs/>
          <w:sz w:val="20"/>
          <w:szCs w:val="20"/>
        </w:rPr>
        <w:t>.</w:t>
      </w:r>
    </w:p>
    <w:p w14:paraId="75CB207B" w14:textId="77777777" w:rsidR="005A7DFE" w:rsidRPr="009971B4" w:rsidRDefault="005A7DFE" w:rsidP="002F365F">
      <w:pPr>
        <w:numPr>
          <w:ilvl w:val="1"/>
          <w:numId w:val="4"/>
        </w:numPr>
        <w:tabs>
          <w:tab w:val="clear" w:pos="357"/>
          <w:tab w:val="num" w:pos="709"/>
        </w:tabs>
        <w:ind w:left="709" w:hanging="425"/>
        <w:jc w:val="both"/>
        <w:rPr>
          <w:rFonts w:ascii="Trebuchet MS" w:hAnsi="Trebuchet MS"/>
          <w:sz w:val="20"/>
          <w:szCs w:val="20"/>
        </w:rPr>
      </w:pPr>
      <w:bookmarkStart w:id="2" w:name="mip51082742"/>
      <w:bookmarkEnd w:id="2"/>
      <w:r w:rsidRPr="009971B4">
        <w:rPr>
          <w:rFonts w:ascii="Trebuchet MS" w:hAnsi="Trebuchet MS"/>
          <w:sz w:val="20"/>
          <w:szCs w:val="20"/>
        </w:rPr>
        <w:t>Dopuszczalna jest zmiana umowy bez przeprowadzenia nowego postępowania o udzielenie zamówienia:</w:t>
      </w:r>
    </w:p>
    <w:p w14:paraId="0CAA0E4A" w14:textId="77777777" w:rsidR="005A7DFE" w:rsidRPr="009971B4" w:rsidRDefault="005A7DFE" w:rsidP="0002022A">
      <w:pPr>
        <w:numPr>
          <w:ilvl w:val="2"/>
          <w:numId w:val="4"/>
        </w:numPr>
        <w:jc w:val="both"/>
        <w:rPr>
          <w:rFonts w:ascii="Trebuchet MS" w:hAnsi="Trebuchet MS"/>
          <w:sz w:val="20"/>
          <w:szCs w:val="20"/>
        </w:rPr>
      </w:pPr>
      <w:bookmarkStart w:id="3" w:name="mip51082744"/>
      <w:bookmarkEnd w:id="3"/>
      <w:r w:rsidRPr="009971B4">
        <w:rPr>
          <w:rFonts w:ascii="Trebuchet MS" w:hAnsi="Trebuchet MS"/>
          <w:sz w:val="20"/>
          <w:szCs w:val="20"/>
        </w:rPr>
        <w:t xml:space="preserve">niezależnie od wartości tej zmiany, o ile została przewidziana w ogłoszeniu o zamówieniu lub dokumentach zamówienia, w postaci jasnych, precyzyjnych i jednoznacznych </w:t>
      </w:r>
      <w:r w:rsidRPr="009971B4">
        <w:rPr>
          <w:rFonts w:ascii="Trebuchet MS" w:hAnsi="Trebuchet MS"/>
          <w:sz w:val="20"/>
          <w:szCs w:val="20"/>
        </w:rPr>
        <w:lastRenderedPageBreak/>
        <w:t xml:space="preserve">postanowień umownych, które mogą obejmować postanowienia dotyczące zasad wprowadzania zmian wysokości ceny, jeżeli spełniają one łącznie następujące warunki: </w:t>
      </w:r>
    </w:p>
    <w:p w14:paraId="72F2ED3E" w14:textId="77777777" w:rsidR="005A7DFE" w:rsidRPr="009971B4" w:rsidRDefault="005A7DFE" w:rsidP="0002022A">
      <w:pPr>
        <w:numPr>
          <w:ilvl w:val="2"/>
          <w:numId w:val="16"/>
        </w:numPr>
        <w:ind w:left="1701" w:hanging="425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określają rodzaj i zakres zmian, </w:t>
      </w:r>
    </w:p>
    <w:p w14:paraId="6C8464D9" w14:textId="77777777" w:rsidR="005A7DFE" w:rsidRPr="009971B4" w:rsidRDefault="005A7DFE" w:rsidP="0002022A">
      <w:pPr>
        <w:numPr>
          <w:ilvl w:val="2"/>
          <w:numId w:val="16"/>
        </w:numPr>
        <w:ind w:left="1701" w:hanging="425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określają warunki wprowadzenia zmian, </w:t>
      </w:r>
    </w:p>
    <w:p w14:paraId="2E1DC674" w14:textId="77777777" w:rsidR="005A7DFE" w:rsidRPr="009971B4" w:rsidRDefault="005A7DFE" w:rsidP="0002022A">
      <w:pPr>
        <w:numPr>
          <w:ilvl w:val="2"/>
          <w:numId w:val="16"/>
        </w:numPr>
        <w:ind w:left="1701" w:hanging="425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nie przewidują takich zmian, które modyfikowałyby ogólny charakter umowy; </w:t>
      </w:r>
    </w:p>
    <w:p w14:paraId="47532017" w14:textId="77777777" w:rsidR="005A7DFE" w:rsidRPr="009971B4" w:rsidRDefault="005A7DFE" w:rsidP="0002022A">
      <w:pPr>
        <w:numPr>
          <w:ilvl w:val="2"/>
          <w:numId w:val="4"/>
        </w:numPr>
        <w:jc w:val="both"/>
        <w:rPr>
          <w:rFonts w:ascii="Trebuchet MS" w:hAnsi="Trebuchet MS"/>
          <w:sz w:val="20"/>
          <w:szCs w:val="20"/>
        </w:rPr>
      </w:pPr>
      <w:bookmarkStart w:id="4" w:name="mip51082745"/>
      <w:bookmarkEnd w:id="4"/>
      <w:r w:rsidRPr="009971B4">
        <w:rPr>
          <w:rFonts w:ascii="Trebuchet MS" w:hAnsi="Trebuchet MS"/>
          <w:sz w:val="20"/>
          <w:szCs w:val="20"/>
        </w:rPr>
        <w:t xml:space="preserve">gdy nowy wykonawca ma zastąpić dotychczasowego wykonawcę: </w:t>
      </w:r>
    </w:p>
    <w:p w14:paraId="5B02E4ED" w14:textId="77777777" w:rsidR="005A7DFE" w:rsidRPr="009971B4" w:rsidRDefault="005A7DFE" w:rsidP="0002022A">
      <w:pPr>
        <w:numPr>
          <w:ilvl w:val="2"/>
          <w:numId w:val="5"/>
        </w:numPr>
        <w:tabs>
          <w:tab w:val="left" w:pos="1418"/>
        </w:tabs>
        <w:ind w:left="1418" w:hanging="284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jeżeli taka możliwość została przewidziana w postanowieniach umownych, o których mowa w pkt 1, lub </w:t>
      </w:r>
    </w:p>
    <w:p w14:paraId="19153862" w14:textId="77777777" w:rsidR="005A7DFE" w:rsidRPr="009971B4" w:rsidRDefault="005A7DFE" w:rsidP="0002022A">
      <w:pPr>
        <w:numPr>
          <w:ilvl w:val="2"/>
          <w:numId w:val="5"/>
        </w:numPr>
        <w:tabs>
          <w:tab w:val="left" w:pos="1418"/>
        </w:tabs>
        <w:ind w:left="1418" w:hanging="284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 </w:t>
      </w:r>
    </w:p>
    <w:p w14:paraId="5E20CABC" w14:textId="77777777" w:rsidR="005A7DFE" w:rsidRPr="009971B4" w:rsidRDefault="005A7DFE" w:rsidP="0002022A">
      <w:pPr>
        <w:numPr>
          <w:ilvl w:val="2"/>
          <w:numId w:val="4"/>
        </w:numPr>
        <w:jc w:val="both"/>
        <w:rPr>
          <w:rFonts w:ascii="Trebuchet MS" w:hAnsi="Trebuchet MS"/>
          <w:sz w:val="20"/>
          <w:szCs w:val="20"/>
        </w:rPr>
      </w:pPr>
      <w:bookmarkStart w:id="5" w:name="mip51082746"/>
      <w:bookmarkEnd w:id="5"/>
      <w:r w:rsidRPr="009971B4">
        <w:rPr>
          <w:rFonts w:ascii="Trebuchet MS" w:hAnsi="Trebuchet MS"/>
          <w:sz w:val="20"/>
          <w:szCs w:val="20"/>
        </w:rPr>
        <w:t xml:space="preserve">jeżeli dotyczy realizacji, przez dotychczasowego wykonawcę, dodatkowych dostaw, usług lub robót budowlanych, o ile stały się one niezbędne i zostały spełnione łącznie następujące warunki: </w:t>
      </w:r>
    </w:p>
    <w:p w14:paraId="2B0E84E9" w14:textId="77777777" w:rsidR="005A7DFE" w:rsidRPr="009971B4" w:rsidRDefault="005A7DFE" w:rsidP="0002022A">
      <w:pPr>
        <w:numPr>
          <w:ilvl w:val="0"/>
          <w:numId w:val="17"/>
        </w:numPr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zmiana wykonawcy nie może zostać dokonana z powodów ekonomicznych lub technicznych, w szczególności dotyczących zamienności lub interoperacyjności wyposażenia, usług lub instalacji zamówionych w ramach zamówienia podstawowego, </w:t>
      </w:r>
    </w:p>
    <w:p w14:paraId="670DA6B9" w14:textId="77777777" w:rsidR="005A7DFE" w:rsidRPr="009971B4" w:rsidRDefault="005A7DFE" w:rsidP="0002022A">
      <w:pPr>
        <w:numPr>
          <w:ilvl w:val="0"/>
          <w:numId w:val="17"/>
        </w:numPr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zmiana wykonawcy spowodowałaby istotną niedogodność lub znaczne zwiększenie kosztów dla zamawiającego, </w:t>
      </w:r>
    </w:p>
    <w:p w14:paraId="11C1FD5F" w14:textId="77777777" w:rsidR="005A7DFE" w:rsidRPr="009971B4" w:rsidRDefault="005A7DFE" w:rsidP="0002022A">
      <w:pPr>
        <w:numPr>
          <w:ilvl w:val="0"/>
          <w:numId w:val="17"/>
        </w:numPr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wzrost ceny spowodowany każdą kolejną zmianą nie przekracza 50% wartości pierwotnej umowy, z wyjątkiem należycie uzasadnionych przypadków; </w:t>
      </w:r>
    </w:p>
    <w:p w14:paraId="5A21EA25" w14:textId="77777777" w:rsidR="005A7DFE" w:rsidRPr="009971B4" w:rsidRDefault="005A7DFE" w:rsidP="0002022A">
      <w:pPr>
        <w:numPr>
          <w:ilvl w:val="2"/>
          <w:numId w:val="4"/>
        </w:numPr>
        <w:jc w:val="both"/>
        <w:rPr>
          <w:rFonts w:ascii="Trebuchet MS" w:hAnsi="Trebuchet MS"/>
          <w:sz w:val="20"/>
          <w:szCs w:val="20"/>
        </w:rPr>
      </w:pPr>
      <w:bookmarkStart w:id="6" w:name="mip51082747"/>
      <w:bookmarkEnd w:id="6"/>
      <w:r w:rsidRPr="009971B4">
        <w:rPr>
          <w:rFonts w:ascii="Trebuchet MS" w:hAnsi="Trebuchet MS"/>
          <w:sz w:val="20"/>
          <w:szCs w:val="20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622075F7" w14:textId="77777777" w:rsidR="005A7DFE" w:rsidRPr="009971B4" w:rsidRDefault="005A7DFE" w:rsidP="0002022A">
      <w:pPr>
        <w:numPr>
          <w:ilvl w:val="1"/>
          <w:numId w:val="4"/>
        </w:numPr>
        <w:jc w:val="both"/>
        <w:rPr>
          <w:rFonts w:ascii="Trebuchet MS" w:hAnsi="Trebuchet MS"/>
          <w:sz w:val="20"/>
          <w:szCs w:val="20"/>
        </w:rPr>
      </w:pPr>
      <w:bookmarkStart w:id="7" w:name="mip51082748"/>
      <w:bookmarkStart w:id="8" w:name="mip51082749"/>
      <w:bookmarkEnd w:id="7"/>
      <w:bookmarkEnd w:id="8"/>
      <w:r w:rsidRPr="009971B4">
        <w:rPr>
          <w:rFonts w:ascii="Trebuchet MS" w:hAnsi="Trebuchet MS"/>
          <w:sz w:val="20"/>
          <w:szCs w:val="20"/>
        </w:rPr>
        <w:t>W przypadkach, o których mowa w ust. 1 pkt 3</w:t>
      </w:r>
      <w:r w:rsidR="00BE275C" w:rsidRPr="009971B4">
        <w:rPr>
          <w:rFonts w:ascii="Trebuchet MS" w:hAnsi="Trebuchet MS"/>
          <w:sz w:val="20"/>
          <w:szCs w:val="20"/>
        </w:rPr>
        <w:t>)</w:t>
      </w:r>
      <w:r w:rsidRPr="009971B4">
        <w:rPr>
          <w:rFonts w:ascii="Trebuchet MS" w:hAnsi="Trebuchet MS"/>
          <w:sz w:val="20"/>
          <w:szCs w:val="20"/>
        </w:rPr>
        <w:t xml:space="preserve"> i 4</w:t>
      </w:r>
      <w:r w:rsidR="00BE275C" w:rsidRPr="009971B4">
        <w:rPr>
          <w:rFonts w:ascii="Trebuchet MS" w:hAnsi="Trebuchet MS"/>
          <w:sz w:val="20"/>
          <w:szCs w:val="20"/>
        </w:rPr>
        <w:t>)</w:t>
      </w:r>
      <w:r w:rsidRPr="009971B4">
        <w:rPr>
          <w:rFonts w:ascii="Trebuchet MS" w:hAnsi="Trebuchet MS"/>
          <w:sz w:val="20"/>
          <w:szCs w:val="20"/>
        </w:rPr>
        <w:t>, zamawiający:</w:t>
      </w:r>
    </w:p>
    <w:p w14:paraId="125A6D7C" w14:textId="77777777" w:rsidR="005A7DFE" w:rsidRPr="009971B4" w:rsidRDefault="005A7DFE" w:rsidP="0002022A">
      <w:pPr>
        <w:numPr>
          <w:ilvl w:val="0"/>
          <w:numId w:val="18"/>
        </w:numPr>
        <w:jc w:val="both"/>
        <w:rPr>
          <w:rFonts w:ascii="Trebuchet MS" w:hAnsi="Trebuchet MS"/>
          <w:sz w:val="20"/>
          <w:szCs w:val="20"/>
        </w:rPr>
      </w:pPr>
      <w:bookmarkStart w:id="9" w:name="mip51082751"/>
      <w:bookmarkEnd w:id="9"/>
      <w:r w:rsidRPr="009971B4">
        <w:rPr>
          <w:rFonts w:ascii="Trebuchet MS" w:hAnsi="Trebuchet MS"/>
          <w:sz w:val="20"/>
          <w:szCs w:val="20"/>
        </w:rPr>
        <w:t>nie może wprowadzać kolejnych zmian umowy w celu uniknięcia stosowania przepisów ustawy;</w:t>
      </w:r>
    </w:p>
    <w:p w14:paraId="3226DEFA" w14:textId="77777777" w:rsidR="005A7DFE" w:rsidRPr="009971B4" w:rsidRDefault="005A7DFE" w:rsidP="0002022A">
      <w:pPr>
        <w:numPr>
          <w:ilvl w:val="0"/>
          <w:numId w:val="18"/>
        </w:numPr>
        <w:jc w:val="both"/>
        <w:rPr>
          <w:rFonts w:ascii="Trebuchet MS" w:hAnsi="Trebuchet MS"/>
          <w:sz w:val="20"/>
          <w:szCs w:val="20"/>
        </w:rPr>
      </w:pPr>
      <w:bookmarkStart w:id="10" w:name="mip51082752"/>
      <w:bookmarkEnd w:id="10"/>
      <w:r w:rsidRPr="009971B4">
        <w:rPr>
          <w:rFonts w:ascii="Trebuchet MS" w:hAnsi="Trebuchet MS"/>
          <w:sz w:val="20"/>
          <w:szCs w:val="20"/>
        </w:rPr>
        <w:t>po dokonaniu zmiany umowy zamieszcza ogłoszenie o zmianie umowy w Biuletynie Zamówień Publicznych lub przekazuje Urzędowi Publikacji Unii Europejskiej.</w:t>
      </w:r>
    </w:p>
    <w:p w14:paraId="1844E7C0" w14:textId="77777777" w:rsidR="005A7DFE" w:rsidRPr="009971B4" w:rsidRDefault="005A7DFE" w:rsidP="0002022A">
      <w:pPr>
        <w:numPr>
          <w:ilvl w:val="1"/>
          <w:numId w:val="4"/>
        </w:numPr>
        <w:jc w:val="both"/>
        <w:rPr>
          <w:rFonts w:ascii="Trebuchet MS" w:hAnsi="Trebuchet MS"/>
          <w:sz w:val="20"/>
          <w:szCs w:val="20"/>
        </w:rPr>
      </w:pPr>
      <w:bookmarkStart w:id="11" w:name="mip51082753"/>
      <w:bookmarkEnd w:id="11"/>
      <w:r w:rsidRPr="009971B4">
        <w:rPr>
          <w:rFonts w:ascii="Trebuchet MS" w:hAnsi="Trebuchet MS"/>
          <w:sz w:val="20"/>
          <w:szCs w:val="20"/>
        </w:rPr>
        <w:t>Jeżeli umowa zawiera postanowienia dotyczące zasad wprowadzania zmian wysokości cen, dopuszczalną wartość zmiany ceny, o której mowa w ust. 1 pkt 3</w:t>
      </w:r>
      <w:r w:rsidR="00BE275C" w:rsidRPr="009971B4">
        <w:rPr>
          <w:rFonts w:ascii="Trebuchet MS" w:hAnsi="Trebuchet MS"/>
          <w:sz w:val="20"/>
          <w:szCs w:val="20"/>
        </w:rPr>
        <w:t>)</w:t>
      </w:r>
      <w:r w:rsidRPr="009971B4">
        <w:rPr>
          <w:rFonts w:ascii="Trebuchet MS" w:hAnsi="Trebuchet MS"/>
          <w:sz w:val="20"/>
          <w:szCs w:val="20"/>
        </w:rPr>
        <w:t xml:space="preserve"> lit. c i pkt 4</w:t>
      </w:r>
      <w:r w:rsidR="00BE275C" w:rsidRPr="009971B4">
        <w:rPr>
          <w:rFonts w:ascii="Trebuchet MS" w:hAnsi="Trebuchet MS"/>
          <w:sz w:val="20"/>
          <w:szCs w:val="20"/>
        </w:rPr>
        <w:t>)</w:t>
      </w:r>
      <w:r w:rsidRPr="009971B4">
        <w:rPr>
          <w:rFonts w:ascii="Trebuchet MS" w:hAnsi="Trebuchet MS"/>
          <w:sz w:val="20"/>
          <w:szCs w:val="20"/>
        </w:rPr>
        <w:t>, lub dopuszczalną wartość zmiany umowy, o której mowa w ust. 2, ustala się w oparciu o zmienioną cenę.</w:t>
      </w:r>
    </w:p>
    <w:p w14:paraId="267B7CCE" w14:textId="77777777" w:rsidR="00B8170E" w:rsidRPr="009971B4" w:rsidRDefault="00B8170E" w:rsidP="00A44344">
      <w:pPr>
        <w:pStyle w:val="WW-Tekstpodstawowy3"/>
        <w:rPr>
          <w:rFonts w:ascii="Trebuchet MS" w:hAnsi="Trebuchet MS"/>
          <w:sz w:val="20"/>
        </w:rPr>
      </w:pPr>
    </w:p>
    <w:p w14:paraId="6A6FAC52" w14:textId="77777777" w:rsidR="00F71FFB" w:rsidRDefault="00F71FFB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bCs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>§ 1</w:t>
      </w:r>
      <w:r w:rsidR="00A17F20">
        <w:rPr>
          <w:rFonts w:ascii="Trebuchet MS" w:hAnsi="Trebuchet MS"/>
          <w:b/>
          <w:bCs/>
          <w:sz w:val="20"/>
          <w:szCs w:val="20"/>
        </w:rPr>
        <w:t>0</w:t>
      </w:r>
      <w:r w:rsidRPr="009971B4">
        <w:rPr>
          <w:rFonts w:ascii="Trebuchet MS" w:hAnsi="Trebuchet MS"/>
          <w:b/>
          <w:bCs/>
          <w:sz w:val="20"/>
          <w:szCs w:val="20"/>
        </w:rPr>
        <w:t>.</w:t>
      </w:r>
    </w:p>
    <w:p w14:paraId="5932BC8D" w14:textId="77777777" w:rsidR="00B0172B" w:rsidRDefault="00B0172B" w:rsidP="0002022A">
      <w:pPr>
        <w:numPr>
          <w:ilvl w:val="1"/>
          <w:numId w:val="6"/>
        </w:numPr>
        <w:tabs>
          <w:tab w:val="clear" w:pos="1440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 w:rsidRPr="00681E4E">
        <w:rPr>
          <w:rFonts w:ascii="Trebuchet MS" w:hAnsi="Trebuchet MS"/>
          <w:b/>
          <w:sz w:val="20"/>
          <w:szCs w:val="20"/>
        </w:rPr>
        <w:t>Wykonawca</w:t>
      </w:r>
      <w:r>
        <w:rPr>
          <w:rFonts w:ascii="Trebuchet MS" w:hAnsi="Trebuchet MS"/>
          <w:sz w:val="20"/>
          <w:szCs w:val="20"/>
        </w:rPr>
        <w:t xml:space="preserve"> odpowiada prze</w:t>
      </w:r>
      <w:r w:rsidR="002E284F">
        <w:rPr>
          <w:rFonts w:ascii="Trebuchet MS" w:hAnsi="Trebuchet MS"/>
          <w:sz w:val="20"/>
          <w:szCs w:val="20"/>
        </w:rPr>
        <w:t>d</w:t>
      </w:r>
      <w:r>
        <w:rPr>
          <w:rFonts w:ascii="Trebuchet MS" w:hAnsi="Trebuchet MS"/>
          <w:sz w:val="20"/>
          <w:szCs w:val="20"/>
        </w:rPr>
        <w:t xml:space="preserve"> </w:t>
      </w:r>
      <w:r w:rsidRPr="00681E4E">
        <w:rPr>
          <w:rFonts w:ascii="Trebuchet MS" w:hAnsi="Trebuchet MS"/>
          <w:b/>
          <w:sz w:val="20"/>
          <w:szCs w:val="20"/>
        </w:rPr>
        <w:t>Zamawiającym</w:t>
      </w:r>
      <w:r>
        <w:rPr>
          <w:rFonts w:ascii="Trebuchet MS" w:hAnsi="Trebuchet MS"/>
          <w:sz w:val="20"/>
          <w:szCs w:val="20"/>
        </w:rPr>
        <w:t xml:space="preserve"> za wady przedmiotu umowy ujawnione w okresie rękojmi i gwarancji.</w:t>
      </w:r>
    </w:p>
    <w:p w14:paraId="0A15090D" w14:textId="3176CE22" w:rsidR="00F07E04" w:rsidRDefault="00B0172B" w:rsidP="0002022A">
      <w:pPr>
        <w:numPr>
          <w:ilvl w:val="1"/>
          <w:numId w:val="6"/>
        </w:numPr>
        <w:tabs>
          <w:tab w:val="clear" w:pos="1440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 w:rsidRPr="00681E4E">
        <w:rPr>
          <w:rFonts w:ascii="Trebuchet MS" w:hAnsi="Trebuchet MS"/>
          <w:b/>
          <w:sz w:val="20"/>
          <w:szCs w:val="20"/>
        </w:rPr>
        <w:t>Wykonawca</w:t>
      </w:r>
      <w:r>
        <w:rPr>
          <w:rFonts w:ascii="Trebuchet MS" w:hAnsi="Trebuchet MS"/>
          <w:sz w:val="20"/>
          <w:szCs w:val="20"/>
        </w:rPr>
        <w:t xml:space="preserve"> udziela </w:t>
      </w:r>
      <w:r w:rsidRPr="00681E4E">
        <w:rPr>
          <w:rFonts w:ascii="Trebuchet MS" w:hAnsi="Trebuchet MS"/>
          <w:b/>
          <w:sz w:val="20"/>
          <w:szCs w:val="20"/>
        </w:rPr>
        <w:t>Zamawiającemu</w:t>
      </w:r>
      <w:r>
        <w:rPr>
          <w:rFonts w:ascii="Trebuchet MS" w:hAnsi="Trebuchet MS"/>
          <w:sz w:val="20"/>
          <w:szCs w:val="20"/>
        </w:rPr>
        <w:t xml:space="preserve"> gwarancji i rękojmi na wykonany przedmiot umowy na okres</w:t>
      </w:r>
      <w:r w:rsidR="00F07E04">
        <w:rPr>
          <w:rFonts w:ascii="Trebuchet MS" w:hAnsi="Trebuchet MS"/>
          <w:sz w:val="20"/>
          <w:szCs w:val="20"/>
        </w:rPr>
        <w:t>:</w:t>
      </w:r>
    </w:p>
    <w:p w14:paraId="35CEB370" w14:textId="77777777" w:rsidR="00F07E04" w:rsidRPr="00F07E04" w:rsidRDefault="00F07E04" w:rsidP="00F07E04">
      <w:pPr>
        <w:pStyle w:val="Akapitzlist"/>
        <w:jc w:val="both"/>
        <w:rPr>
          <w:rFonts w:ascii="Trebuchet MS" w:hAnsi="Trebuchet MS"/>
          <w:sz w:val="20"/>
          <w:szCs w:val="20"/>
        </w:rPr>
      </w:pPr>
      <w:r w:rsidRPr="00F07E04">
        <w:rPr>
          <w:rFonts w:ascii="Trebuchet MS" w:hAnsi="Trebuchet MS"/>
          <w:sz w:val="20"/>
          <w:szCs w:val="20"/>
        </w:rPr>
        <w:t>………………… miesięcy (słownie: ………………) w zakresie elektromechanicznym,</w:t>
      </w:r>
    </w:p>
    <w:p w14:paraId="55C6954B" w14:textId="77777777" w:rsidR="00F07E04" w:rsidRPr="00F07E04" w:rsidRDefault="00F07E04" w:rsidP="00F07E04">
      <w:pPr>
        <w:pStyle w:val="Akapitzlist"/>
        <w:jc w:val="both"/>
        <w:rPr>
          <w:rFonts w:ascii="Trebuchet MS" w:hAnsi="Trebuchet MS"/>
          <w:sz w:val="20"/>
          <w:szCs w:val="20"/>
        </w:rPr>
      </w:pPr>
      <w:r w:rsidRPr="00F07E04">
        <w:rPr>
          <w:rFonts w:ascii="Trebuchet MS" w:hAnsi="Trebuchet MS"/>
          <w:sz w:val="20"/>
          <w:szCs w:val="20"/>
        </w:rPr>
        <w:t>36 miesięcy (słownie: trzydzieści sześć) na powłoki lakiernicze.</w:t>
      </w:r>
    </w:p>
    <w:p w14:paraId="791E62B5" w14:textId="483F5435" w:rsidR="00F07E04" w:rsidRDefault="00F07E04" w:rsidP="00F07E04">
      <w:pPr>
        <w:pStyle w:val="Akapitzlist"/>
        <w:jc w:val="both"/>
        <w:rPr>
          <w:rFonts w:ascii="Trebuchet MS" w:hAnsi="Trebuchet MS"/>
          <w:b/>
          <w:sz w:val="20"/>
          <w:szCs w:val="20"/>
        </w:rPr>
      </w:pPr>
      <w:r w:rsidRPr="00F07E04">
        <w:rPr>
          <w:rFonts w:ascii="Trebuchet MS" w:hAnsi="Trebuchet MS"/>
          <w:sz w:val="20"/>
          <w:szCs w:val="20"/>
        </w:rPr>
        <w:t>12 lat (słownie: dwanaście) w zakresie antykorozyjnym na perforację nadwozia</w:t>
      </w:r>
    </w:p>
    <w:p w14:paraId="0A78433E" w14:textId="0BE20675" w:rsidR="00B0172B" w:rsidRPr="00B0172B" w:rsidRDefault="00B0172B" w:rsidP="00F07E04">
      <w:pPr>
        <w:ind w:left="426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licząc </w:t>
      </w:r>
      <w:r w:rsidRPr="009971B4">
        <w:rPr>
          <w:rFonts w:ascii="Trebuchet MS" w:hAnsi="Trebuchet MS"/>
          <w:sz w:val="20"/>
        </w:rPr>
        <w:t xml:space="preserve">od dnia podpisanego przez </w:t>
      </w:r>
      <w:r w:rsidRPr="009971B4">
        <w:rPr>
          <w:rFonts w:ascii="Trebuchet MS" w:hAnsi="Trebuchet MS"/>
          <w:b/>
          <w:sz w:val="20"/>
        </w:rPr>
        <w:t>Zamawiającego</w:t>
      </w:r>
      <w:r w:rsidRPr="009971B4">
        <w:rPr>
          <w:rFonts w:ascii="Trebuchet MS" w:hAnsi="Trebuchet MS"/>
          <w:sz w:val="20"/>
        </w:rPr>
        <w:t xml:space="preserve"> i </w:t>
      </w:r>
      <w:r w:rsidRPr="009971B4">
        <w:rPr>
          <w:rFonts w:ascii="Trebuchet MS" w:hAnsi="Trebuchet MS"/>
          <w:b/>
          <w:sz w:val="20"/>
        </w:rPr>
        <w:t xml:space="preserve">Wykonawcę </w:t>
      </w:r>
      <w:r w:rsidRPr="009971B4">
        <w:rPr>
          <w:rFonts w:ascii="Trebuchet MS" w:hAnsi="Trebuchet MS"/>
          <w:sz w:val="20"/>
        </w:rPr>
        <w:t>bezusterkowego protokołu odbioru końcowego przedmiotu dostawy</w:t>
      </w:r>
      <w:r>
        <w:rPr>
          <w:rFonts w:ascii="Trebuchet MS" w:hAnsi="Trebuchet MS"/>
          <w:sz w:val="20"/>
        </w:rPr>
        <w:t>.</w:t>
      </w:r>
    </w:p>
    <w:p w14:paraId="42B86915" w14:textId="77777777" w:rsidR="00B0172B" w:rsidRDefault="00B0172B" w:rsidP="0002022A">
      <w:pPr>
        <w:numPr>
          <w:ilvl w:val="1"/>
          <w:numId w:val="6"/>
        </w:numPr>
        <w:tabs>
          <w:tab w:val="clear" w:pos="1440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W okresie obowiązywania gwarancji i rękojmi, w nieprzekraczalnym terminie 7 dni od daty zgłoszenia usterki lub wady przez </w:t>
      </w:r>
      <w:r w:rsidRPr="00CD4A27">
        <w:rPr>
          <w:rFonts w:ascii="Trebuchet MS" w:hAnsi="Trebuchet MS"/>
          <w:b/>
          <w:sz w:val="20"/>
          <w:szCs w:val="20"/>
        </w:rPr>
        <w:t>Zamawiającego</w:t>
      </w:r>
      <w:r>
        <w:rPr>
          <w:rFonts w:ascii="Trebuchet MS" w:hAnsi="Trebuchet MS"/>
          <w:sz w:val="20"/>
          <w:szCs w:val="20"/>
        </w:rPr>
        <w:t xml:space="preserve">, </w:t>
      </w:r>
      <w:r w:rsidRPr="00CD4A27">
        <w:rPr>
          <w:rFonts w:ascii="Trebuchet MS" w:hAnsi="Trebuchet MS"/>
          <w:b/>
          <w:sz w:val="20"/>
          <w:szCs w:val="20"/>
        </w:rPr>
        <w:t>Wykonawca</w:t>
      </w:r>
      <w:r>
        <w:rPr>
          <w:rFonts w:ascii="Trebuchet MS" w:hAnsi="Trebuchet MS"/>
          <w:sz w:val="20"/>
          <w:szCs w:val="20"/>
        </w:rPr>
        <w:t xml:space="preserve"> zobowiązany będzie do usunięcia na własny </w:t>
      </w:r>
      <w:r w:rsidRPr="009971B4">
        <w:rPr>
          <w:rFonts w:ascii="Trebuchet MS" w:hAnsi="Trebuchet MS"/>
          <w:sz w:val="20"/>
          <w:szCs w:val="20"/>
        </w:rPr>
        <w:t xml:space="preserve">koszt zgłoszonych przez </w:t>
      </w:r>
      <w:r w:rsidRPr="009971B4">
        <w:rPr>
          <w:rFonts w:ascii="Trebuchet MS" w:hAnsi="Trebuchet MS"/>
          <w:b/>
          <w:sz w:val="20"/>
          <w:szCs w:val="20"/>
        </w:rPr>
        <w:t>Zamawiającego</w:t>
      </w:r>
      <w:r w:rsidRPr="009971B4">
        <w:rPr>
          <w:rFonts w:ascii="Trebuchet MS" w:hAnsi="Trebuchet MS"/>
          <w:sz w:val="20"/>
          <w:szCs w:val="20"/>
        </w:rPr>
        <w:t xml:space="preserve"> usterek lub wad przedmiotu umowy, zaistniałych w wyniku niewłaściwego wykonawstwa lub zastosowania wadliwych materiałów</w:t>
      </w:r>
      <w:r>
        <w:rPr>
          <w:rFonts w:ascii="Trebuchet MS" w:hAnsi="Trebuchet MS"/>
          <w:sz w:val="20"/>
          <w:szCs w:val="20"/>
        </w:rPr>
        <w:t>.</w:t>
      </w:r>
    </w:p>
    <w:p w14:paraId="37A41003" w14:textId="77777777" w:rsidR="00B0172B" w:rsidRDefault="00B0172B" w:rsidP="0002022A">
      <w:pPr>
        <w:numPr>
          <w:ilvl w:val="1"/>
          <w:numId w:val="6"/>
        </w:numPr>
        <w:tabs>
          <w:tab w:val="clear" w:pos="1440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Na wykonane w ramach gwarancji </w:t>
      </w:r>
      <w:r w:rsidRPr="009971B4">
        <w:rPr>
          <w:rFonts w:ascii="Trebuchet MS" w:hAnsi="Trebuchet MS"/>
          <w:sz w:val="20"/>
          <w:szCs w:val="20"/>
        </w:rPr>
        <w:t xml:space="preserve">i rękojmi prace </w:t>
      </w:r>
      <w:r w:rsidRPr="009971B4">
        <w:rPr>
          <w:rFonts w:ascii="Trebuchet MS" w:hAnsi="Trebuchet MS"/>
          <w:b/>
          <w:sz w:val="20"/>
          <w:szCs w:val="20"/>
        </w:rPr>
        <w:t>Wykonawca</w:t>
      </w:r>
      <w:r w:rsidRPr="009971B4">
        <w:rPr>
          <w:rFonts w:ascii="Trebuchet MS" w:hAnsi="Trebuchet MS"/>
          <w:sz w:val="20"/>
          <w:szCs w:val="20"/>
        </w:rPr>
        <w:t xml:space="preserve"> udziela gwarancji jak w ust. </w:t>
      </w:r>
      <w:r w:rsidR="00BA0A1E">
        <w:rPr>
          <w:rFonts w:ascii="Trebuchet MS" w:hAnsi="Trebuchet MS"/>
          <w:sz w:val="20"/>
          <w:szCs w:val="20"/>
        </w:rPr>
        <w:t>2</w:t>
      </w:r>
      <w:r w:rsidRPr="009971B4">
        <w:rPr>
          <w:rFonts w:ascii="Trebuchet MS" w:hAnsi="Trebuchet MS"/>
          <w:sz w:val="20"/>
          <w:szCs w:val="20"/>
        </w:rPr>
        <w:t xml:space="preserve">. Okres gwarancji i rękojmi rozpoczyna się z dniem dokonania przez </w:t>
      </w:r>
      <w:r w:rsidRPr="00481F75">
        <w:rPr>
          <w:rFonts w:ascii="Trebuchet MS" w:hAnsi="Trebuchet MS"/>
          <w:b/>
          <w:sz w:val="20"/>
          <w:szCs w:val="20"/>
        </w:rPr>
        <w:t>Zamawiającego</w:t>
      </w:r>
      <w:r w:rsidRPr="009971B4">
        <w:rPr>
          <w:rFonts w:ascii="Trebuchet MS" w:hAnsi="Trebuchet MS"/>
          <w:sz w:val="20"/>
          <w:szCs w:val="20"/>
        </w:rPr>
        <w:t xml:space="preserve"> odbioru prac polegających na usunięciu usterek lub wad, w drodze protokołu podpisanego przez strony bez zastrzeżeń</w:t>
      </w:r>
      <w:r>
        <w:rPr>
          <w:rFonts w:ascii="Trebuchet MS" w:hAnsi="Trebuchet MS"/>
          <w:sz w:val="20"/>
          <w:szCs w:val="20"/>
        </w:rPr>
        <w:t>.</w:t>
      </w:r>
    </w:p>
    <w:p w14:paraId="2C072493" w14:textId="65B7087F" w:rsidR="00B0172B" w:rsidRDefault="00B0172B" w:rsidP="0002022A">
      <w:pPr>
        <w:numPr>
          <w:ilvl w:val="1"/>
          <w:numId w:val="6"/>
        </w:numPr>
        <w:tabs>
          <w:tab w:val="clear" w:pos="1440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 w:rsidRPr="00CD4A27">
        <w:rPr>
          <w:rFonts w:ascii="Trebuchet MS" w:hAnsi="Trebuchet MS"/>
          <w:b/>
          <w:sz w:val="20"/>
          <w:szCs w:val="20"/>
        </w:rPr>
        <w:t>Wykonawca</w:t>
      </w:r>
      <w:r>
        <w:rPr>
          <w:rFonts w:ascii="Trebuchet MS" w:hAnsi="Trebuchet MS"/>
          <w:sz w:val="20"/>
          <w:szCs w:val="20"/>
        </w:rPr>
        <w:t xml:space="preserve"> zobowiązany </w:t>
      </w:r>
      <w:r w:rsidRPr="009971B4">
        <w:rPr>
          <w:rFonts w:ascii="Trebuchet MS" w:hAnsi="Trebuchet MS"/>
          <w:sz w:val="20"/>
          <w:szCs w:val="20"/>
        </w:rPr>
        <w:t xml:space="preserve">jest dostarczyć </w:t>
      </w:r>
      <w:r w:rsidRPr="009971B4">
        <w:rPr>
          <w:rFonts w:ascii="Trebuchet MS" w:hAnsi="Trebuchet MS"/>
          <w:b/>
          <w:sz w:val="20"/>
          <w:szCs w:val="20"/>
        </w:rPr>
        <w:t>Zamawiającemu</w:t>
      </w:r>
      <w:r w:rsidRPr="009971B4">
        <w:rPr>
          <w:rFonts w:ascii="Trebuchet MS" w:hAnsi="Trebuchet MS"/>
          <w:sz w:val="20"/>
          <w:szCs w:val="20"/>
        </w:rPr>
        <w:t xml:space="preserve">, również po zakończeniu umowy, wszelkie dokumenty niezbędne </w:t>
      </w:r>
      <w:r w:rsidRPr="009971B4">
        <w:rPr>
          <w:rFonts w:ascii="Trebuchet MS" w:hAnsi="Trebuchet MS"/>
          <w:b/>
          <w:sz w:val="20"/>
          <w:szCs w:val="20"/>
        </w:rPr>
        <w:t>Zamawiającemu</w:t>
      </w:r>
      <w:r w:rsidRPr="009971B4">
        <w:rPr>
          <w:rFonts w:ascii="Trebuchet MS" w:hAnsi="Trebuchet MS"/>
          <w:sz w:val="20"/>
          <w:szCs w:val="20"/>
        </w:rPr>
        <w:t xml:space="preserve"> do dochodzenia roszczeń gwarancyjnych od osób trzecich</w:t>
      </w:r>
      <w:r>
        <w:rPr>
          <w:rFonts w:ascii="Trebuchet MS" w:hAnsi="Trebuchet MS"/>
          <w:sz w:val="20"/>
          <w:szCs w:val="20"/>
        </w:rPr>
        <w:t>.</w:t>
      </w:r>
    </w:p>
    <w:p w14:paraId="39CDEAA5" w14:textId="40EF744E" w:rsidR="005804E1" w:rsidRPr="005804E1" w:rsidRDefault="005804E1" w:rsidP="0002022A">
      <w:pPr>
        <w:numPr>
          <w:ilvl w:val="1"/>
          <w:numId w:val="6"/>
        </w:numPr>
        <w:tabs>
          <w:tab w:val="clear" w:pos="1440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Wykonawca </w:t>
      </w:r>
      <w:r w:rsidRPr="005804E1">
        <w:rPr>
          <w:rFonts w:ascii="Trebuchet MS" w:hAnsi="Trebuchet MS"/>
          <w:sz w:val="20"/>
          <w:szCs w:val="20"/>
        </w:rPr>
        <w:t>zapewni w okresie obowiązywania gwarancji bezpłatne przeglądy serwisowe nie obejmujące materiałów eksploatacyjnych.</w:t>
      </w:r>
    </w:p>
    <w:p w14:paraId="2912DAF1" w14:textId="77777777" w:rsidR="00B0172B" w:rsidRPr="009971B4" w:rsidRDefault="00B0172B" w:rsidP="00B0172B">
      <w:pPr>
        <w:ind w:left="426"/>
        <w:jc w:val="both"/>
        <w:rPr>
          <w:rFonts w:ascii="Trebuchet MS" w:hAnsi="Trebuchet MS"/>
          <w:sz w:val="20"/>
          <w:szCs w:val="20"/>
        </w:rPr>
      </w:pPr>
    </w:p>
    <w:p w14:paraId="53662A96" w14:textId="16D27085" w:rsidR="00F71FFB" w:rsidRPr="009971B4" w:rsidRDefault="00F71FFB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Cs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>§ 1</w:t>
      </w:r>
      <w:r w:rsidR="00A17F20">
        <w:rPr>
          <w:rFonts w:ascii="Trebuchet MS" w:hAnsi="Trebuchet MS"/>
          <w:b/>
          <w:bCs/>
          <w:sz w:val="20"/>
          <w:szCs w:val="20"/>
        </w:rPr>
        <w:t>1</w:t>
      </w:r>
      <w:r w:rsidRPr="009971B4">
        <w:rPr>
          <w:rFonts w:ascii="Trebuchet MS" w:hAnsi="Trebuchet MS"/>
          <w:b/>
          <w:bCs/>
          <w:sz w:val="20"/>
          <w:szCs w:val="20"/>
        </w:rPr>
        <w:t>.</w:t>
      </w:r>
    </w:p>
    <w:p w14:paraId="117CB0EF" w14:textId="77777777" w:rsidR="00F71FFB" w:rsidRPr="009971B4" w:rsidRDefault="00F71FFB" w:rsidP="00A44344">
      <w:pPr>
        <w:jc w:val="both"/>
        <w:rPr>
          <w:rFonts w:ascii="Trebuchet MS" w:hAnsi="Trebuchet MS"/>
          <w:bCs/>
          <w:sz w:val="20"/>
          <w:szCs w:val="20"/>
        </w:rPr>
      </w:pPr>
      <w:r w:rsidRPr="009971B4">
        <w:rPr>
          <w:rFonts w:ascii="Trebuchet MS" w:hAnsi="Trebuchet MS"/>
          <w:bCs/>
          <w:sz w:val="20"/>
          <w:szCs w:val="20"/>
        </w:rPr>
        <w:lastRenderedPageBreak/>
        <w:t xml:space="preserve">W przypadku niewykonania przez </w:t>
      </w:r>
      <w:r w:rsidRPr="009971B4">
        <w:rPr>
          <w:rFonts w:ascii="Trebuchet MS" w:hAnsi="Trebuchet MS"/>
          <w:b/>
          <w:bCs/>
          <w:sz w:val="20"/>
          <w:szCs w:val="20"/>
        </w:rPr>
        <w:t xml:space="preserve">Wykonawcę </w:t>
      </w:r>
      <w:r w:rsidRPr="009971B4">
        <w:rPr>
          <w:rFonts w:ascii="Trebuchet MS" w:hAnsi="Trebuchet MS"/>
          <w:bCs/>
          <w:sz w:val="20"/>
          <w:szCs w:val="20"/>
        </w:rPr>
        <w:t xml:space="preserve">przedmiotu umowy lub w przypadku nieusunięcia usterki lub wady przez </w:t>
      </w:r>
      <w:r w:rsidRPr="009971B4">
        <w:rPr>
          <w:rFonts w:ascii="Trebuchet MS" w:hAnsi="Trebuchet MS"/>
          <w:b/>
          <w:bCs/>
          <w:sz w:val="20"/>
          <w:szCs w:val="20"/>
        </w:rPr>
        <w:t>Wykonawcę</w:t>
      </w:r>
      <w:r w:rsidRPr="009971B4">
        <w:rPr>
          <w:rFonts w:ascii="Trebuchet MS" w:hAnsi="Trebuchet MS"/>
          <w:bCs/>
          <w:sz w:val="20"/>
          <w:szCs w:val="20"/>
        </w:rPr>
        <w:t xml:space="preserve"> (pomimo dokonania przez </w:t>
      </w:r>
      <w:r w:rsidRPr="00481F75">
        <w:rPr>
          <w:rFonts w:ascii="Trebuchet MS" w:hAnsi="Trebuchet MS"/>
          <w:b/>
          <w:bCs/>
          <w:sz w:val="20"/>
          <w:szCs w:val="20"/>
        </w:rPr>
        <w:t>Zamawiającego</w:t>
      </w:r>
      <w:r w:rsidRPr="009971B4">
        <w:rPr>
          <w:rFonts w:ascii="Trebuchet MS" w:hAnsi="Trebuchet MS"/>
          <w:bCs/>
          <w:sz w:val="20"/>
          <w:szCs w:val="20"/>
        </w:rPr>
        <w:t xml:space="preserve"> pisemnego wezwania i wyznaczenia w tym celu dodatkowego terminu), </w:t>
      </w:r>
      <w:r w:rsidRPr="009971B4">
        <w:rPr>
          <w:rFonts w:ascii="Trebuchet MS" w:hAnsi="Trebuchet MS"/>
          <w:b/>
          <w:bCs/>
          <w:sz w:val="20"/>
          <w:szCs w:val="20"/>
        </w:rPr>
        <w:t>Zamawiający</w:t>
      </w:r>
      <w:r w:rsidRPr="009971B4">
        <w:rPr>
          <w:rFonts w:ascii="Trebuchet MS" w:hAnsi="Trebuchet MS"/>
          <w:bCs/>
          <w:sz w:val="20"/>
          <w:szCs w:val="20"/>
        </w:rPr>
        <w:t xml:space="preserve"> jest uprawniony zlecić wykonanie zastępcze przedmiotu umowy lub usunięcie usterki lub wady osobie trzeciej na koszt i ryzyko </w:t>
      </w:r>
      <w:r w:rsidRPr="00481F75">
        <w:rPr>
          <w:rFonts w:ascii="Trebuchet MS" w:hAnsi="Trebuchet MS"/>
          <w:bCs/>
          <w:i/>
          <w:sz w:val="20"/>
          <w:szCs w:val="20"/>
        </w:rPr>
        <w:t>Wykonawcy</w:t>
      </w:r>
      <w:r w:rsidRPr="009971B4">
        <w:rPr>
          <w:rFonts w:ascii="Trebuchet MS" w:hAnsi="Trebuchet MS"/>
          <w:bCs/>
          <w:sz w:val="20"/>
          <w:szCs w:val="20"/>
        </w:rPr>
        <w:t xml:space="preserve">. </w:t>
      </w:r>
      <w:r w:rsidRPr="009971B4">
        <w:rPr>
          <w:rFonts w:ascii="Trebuchet MS" w:hAnsi="Trebuchet MS"/>
          <w:b/>
          <w:bCs/>
          <w:sz w:val="20"/>
          <w:szCs w:val="20"/>
        </w:rPr>
        <w:t xml:space="preserve">Wykonawca </w:t>
      </w:r>
      <w:r w:rsidRPr="009971B4">
        <w:rPr>
          <w:rFonts w:ascii="Trebuchet MS" w:hAnsi="Trebuchet MS"/>
          <w:bCs/>
          <w:sz w:val="20"/>
          <w:szCs w:val="20"/>
        </w:rPr>
        <w:t>wyraża zgodę na zlecenie wykonania zastępczego.</w:t>
      </w:r>
    </w:p>
    <w:p w14:paraId="779C7EA3" w14:textId="77777777" w:rsidR="00B8170E" w:rsidRPr="009971B4" w:rsidRDefault="00B8170E" w:rsidP="00A44344">
      <w:pPr>
        <w:jc w:val="both"/>
        <w:rPr>
          <w:rFonts w:ascii="Trebuchet MS" w:hAnsi="Trebuchet MS"/>
          <w:bCs/>
          <w:sz w:val="20"/>
          <w:szCs w:val="20"/>
        </w:rPr>
      </w:pPr>
    </w:p>
    <w:p w14:paraId="49B32DCC" w14:textId="77777777" w:rsidR="00F71FFB" w:rsidRPr="009971B4" w:rsidRDefault="00241235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>§ 1</w:t>
      </w:r>
      <w:r w:rsidR="00A17F20">
        <w:rPr>
          <w:rFonts w:ascii="Trebuchet MS" w:hAnsi="Trebuchet MS"/>
          <w:b/>
          <w:bCs/>
          <w:sz w:val="20"/>
          <w:szCs w:val="20"/>
        </w:rPr>
        <w:t>2</w:t>
      </w:r>
      <w:r w:rsidR="00F71FFB" w:rsidRPr="009971B4">
        <w:rPr>
          <w:rFonts w:ascii="Trebuchet MS" w:hAnsi="Trebuchet MS"/>
          <w:b/>
          <w:bCs/>
          <w:sz w:val="20"/>
          <w:szCs w:val="20"/>
        </w:rPr>
        <w:t>.</w:t>
      </w:r>
    </w:p>
    <w:p w14:paraId="79F0CB3D" w14:textId="77777777" w:rsidR="00F71FFB" w:rsidRPr="009971B4" w:rsidRDefault="00F71FFB" w:rsidP="00A44344">
      <w:pPr>
        <w:tabs>
          <w:tab w:val="right" w:pos="12674"/>
        </w:tabs>
        <w:jc w:val="both"/>
        <w:rPr>
          <w:rFonts w:ascii="Trebuchet MS" w:hAnsi="Trebuchet MS"/>
          <w:b/>
          <w:bCs/>
          <w:sz w:val="20"/>
          <w:szCs w:val="20"/>
        </w:rPr>
      </w:pPr>
      <w:r w:rsidRPr="009971B4">
        <w:rPr>
          <w:rFonts w:ascii="Trebuchet MS" w:hAnsi="Trebuchet MS"/>
          <w:b/>
          <w:sz w:val="20"/>
          <w:szCs w:val="20"/>
        </w:rPr>
        <w:t xml:space="preserve">Wykonawca </w:t>
      </w:r>
      <w:r w:rsidRPr="009971B4">
        <w:rPr>
          <w:rFonts w:ascii="Trebuchet MS" w:hAnsi="Trebuchet MS"/>
          <w:sz w:val="20"/>
          <w:szCs w:val="20"/>
        </w:rPr>
        <w:t xml:space="preserve">nie może dokonać cesji wierzytelności wynikających z niniejszej umowy na osoby trzecie, bez uprzedniej zgody </w:t>
      </w:r>
      <w:r w:rsidRPr="009971B4">
        <w:rPr>
          <w:rFonts w:ascii="Trebuchet MS" w:hAnsi="Trebuchet MS"/>
          <w:b/>
          <w:sz w:val="20"/>
          <w:szCs w:val="20"/>
        </w:rPr>
        <w:t xml:space="preserve">Zamawiającego, </w:t>
      </w:r>
      <w:r w:rsidRPr="009971B4">
        <w:rPr>
          <w:rFonts w:ascii="Trebuchet MS" w:hAnsi="Trebuchet MS"/>
          <w:sz w:val="20"/>
          <w:szCs w:val="20"/>
        </w:rPr>
        <w:t>wyrażonej na piśmie. Cesji nie podlegają również należności uboczne związane z należnością główną.</w:t>
      </w:r>
    </w:p>
    <w:p w14:paraId="25B1E516" w14:textId="77777777" w:rsidR="00B8170E" w:rsidRPr="009971B4" w:rsidRDefault="00B8170E" w:rsidP="004A35DD">
      <w:pPr>
        <w:tabs>
          <w:tab w:val="center" w:pos="4176"/>
          <w:tab w:val="right" w:pos="8712"/>
        </w:tabs>
        <w:rPr>
          <w:rFonts w:ascii="Trebuchet MS" w:hAnsi="Trebuchet MS"/>
          <w:b/>
          <w:bCs/>
          <w:sz w:val="20"/>
          <w:szCs w:val="20"/>
        </w:rPr>
      </w:pPr>
    </w:p>
    <w:p w14:paraId="34AE55A2" w14:textId="77777777" w:rsidR="00F71FFB" w:rsidRPr="009971B4" w:rsidRDefault="00241235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Cs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>§ 1</w:t>
      </w:r>
      <w:r w:rsidR="00A17F20">
        <w:rPr>
          <w:rFonts w:ascii="Trebuchet MS" w:hAnsi="Trebuchet MS"/>
          <w:b/>
          <w:bCs/>
          <w:sz w:val="20"/>
          <w:szCs w:val="20"/>
        </w:rPr>
        <w:t>3</w:t>
      </w:r>
      <w:r w:rsidR="00F71FFB" w:rsidRPr="009971B4">
        <w:rPr>
          <w:rFonts w:ascii="Trebuchet MS" w:hAnsi="Trebuchet MS"/>
          <w:b/>
          <w:bCs/>
          <w:sz w:val="20"/>
          <w:szCs w:val="20"/>
        </w:rPr>
        <w:t>.</w:t>
      </w:r>
    </w:p>
    <w:p w14:paraId="1F17FD1F" w14:textId="77777777" w:rsidR="00F71FFB" w:rsidRDefault="00F71FFB" w:rsidP="00A44344">
      <w:pPr>
        <w:jc w:val="both"/>
        <w:rPr>
          <w:rFonts w:ascii="Trebuchet MS" w:hAnsi="Trebuchet MS"/>
          <w:bCs/>
          <w:sz w:val="20"/>
          <w:szCs w:val="20"/>
        </w:rPr>
      </w:pPr>
      <w:r w:rsidRPr="009971B4">
        <w:rPr>
          <w:rFonts w:ascii="Trebuchet MS" w:hAnsi="Trebuchet MS"/>
          <w:bCs/>
          <w:sz w:val="20"/>
          <w:szCs w:val="20"/>
        </w:rPr>
        <w:t>Wszelkie zmiany i uzupełnienia umowy wymagają formy pisemnej pod rygorem nieważności.</w:t>
      </w:r>
    </w:p>
    <w:p w14:paraId="76565CDC" w14:textId="77777777" w:rsidR="00333FE1" w:rsidRPr="009971B4" w:rsidRDefault="00333FE1" w:rsidP="00A44344">
      <w:pPr>
        <w:jc w:val="both"/>
        <w:rPr>
          <w:rFonts w:ascii="Trebuchet MS" w:hAnsi="Trebuchet MS"/>
          <w:b/>
          <w:bCs/>
          <w:sz w:val="20"/>
          <w:szCs w:val="20"/>
        </w:rPr>
      </w:pPr>
    </w:p>
    <w:p w14:paraId="1AAB6FB1" w14:textId="77777777" w:rsidR="00F71FFB" w:rsidRPr="009971B4" w:rsidRDefault="00F71FFB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>§ 1</w:t>
      </w:r>
      <w:r w:rsidR="00A17F20">
        <w:rPr>
          <w:rFonts w:ascii="Trebuchet MS" w:hAnsi="Trebuchet MS"/>
          <w:b/>
          <w:bCs/>
          <w:sz w:val="20"/>
          <w:szCs w:val="20"/>
        </w:rPr>
        <w:t>4</w:t>
      </w:r>
      <w:r w:rsidRPr="009971B4">
        <w:rPr>
          <w:rFonts w:ascii="Trebuchet MS" w:hAnsi="Trebuchet MS"/>
          <w:b/>
          <w:bCs/>
          <w:sz w:val="20"/>
          <w:szCs w:val="20"/>
        </w:rPr>
        <w:t>.</w:t>
      </w:r>
    </w:p>
    <w:p w14:paraId="3DE895B2" w14:textId="6E5ACFBB" w:rsidR="00F71FFB" w:rsidRPr="009971B4" w:rsidRDefault="00F71FFB" w:rsidP="0002022A">
      <w:pPr>
        <w:numPr>
          <w:ilvl w:val="1"/>
          <w:numId w:val="19"/>
        </w:numPr>
        <w:tabs>
          <w:tab w:val="center" w:pos="426"/>
          <w:tab w:val="right" w:pos="8712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>W sprawach nieuregulowanych niniejszą umową obowiązują przepisy Kodeksu Cywilnego, Prawa zamówień publicznych oraz ustalenia zawarte w specyfikacji warunków zamówienia.</w:t>
      </w:r>
    </w:p>
    <w:p w14:paraId="1EC39094" w14:textId="77777777" w:rsidR="003F4FF0" w:rsidRPr="009971B4" w:rsidRDefault="003F4FF0" w:rsidP="0002022A">
      <w:pPr>
        <w:numPr>
          <w:ilvl w:val="1"/>
          <w:numId w:val="19"/>
        </w:numPr>
        <w:tabs>
          <w:tab w:val="center" w:pos="426"/>
          <w:tab w:val="right" w:pos="8712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Wszelkie informacje o </w:t>
      </w:r>
      <w:r w:rsidRPr="00481F75">
        <w:rPr>
          <w:rFonts w:ascii="Trebuchet MS" w:hAnsi="Trebuchet MS"/>
          <w:b/>
          <w:sz w:val="20"/>
          <w:szCs w:val="20"/>
        </w:rPr>
        <w:t>Zamawiającym</w:t>
      </w:r>
      <w:r w:rsidRPr="009971B4">
        <w:rPr>
          <w:rFonts w:ascii="Trebuchet MS" w:hAnsi="Trebuchet MS"/>
          <w:sz w:val="20"/>
          <w:szCs w:val="20"/>
        </w:rPr>
        <w:t xml:space="preserve"> i o jego działalności, za wyjątkiem informacji dostępnych publicznie, będą traktowane jako informacje poufne.</w:t>
      </w:r>
    </w:p>
    <w:p w14:paraId="4F8E391C" w14:textId="77777777" w:rsidR="003F4FF0" w:rsidRPr="009971B4" w:rsidRDefault="003F4FF0" w:rsidP="0002022A">
      <w:pPr>
        <w:numPr>
          <w:ilvl w:val="1"/>
          <w:numId w:val="19"/>
        </w:numPr>
        <w:tabs>
          <w:tab w:val="center" w:pos="426"/>
          <w:tab w:val="center" w:pos="4176"/>
          <w:tab w:val="right" w:pos="8712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 w:rsidRPr="00CD4A27">
        <w:rPr>
          <w:rFonts w:ascii="Trebuchet MS" w:hAnsi="Trebuchet MS"/>
          <w:b/>
          <w:sz w:val="20"/>
          <w:szCs w:val="20"/>
        </w:rPr>
        <w:t>Wykonawca</w:t>
      </w:r>
      <w:r w:rsidRPr="009971B4">
        <w:rPr>
          <w:rFonts w:ascii="Trebuchet MS" w:hAnsi="Trebuchet MS"/>
          <w:sz w:val="20"/>
          <w:szCs w:val="20"/>
        </w:rPr>
        <w:t xml:space="preserve"> zobowiązuje się nie pozyskiwać w jakikolwiek sposób informacji poufnych poza niezbędnymi do wykonania przedmiotu umowy.</w:t>
      </w:r>
    </w:p>
    <w:p w14:paraId="1E31BB9E" w14:textId="77777777" w:rsidR="003F4FF0" w:rsidRPr="009971B4" w:rsidRDefault="003F4FF0" w:rsidP="0002022A">
      <w:pPr>
        <w:numPr>
          <w:ilvl w:val="1"/>
          <w:numId w:val="19"/>
        </w:numPr>
        <w:tabs>
          <w:tab w:val="center" w:pos="426"/>
          <w:tab w:val="center" w:pos="4176"/>
          <w:tab w:val="right" w:pos="8712"/>
        </w:tabs>
        <w:ind w:hanging="1440"/>
        <w:jc w:val="both"/>
        <w:rPr>
          <w:rFonts w:ascii="Trebuchet MS" w:hAnsi="Trebuchet MS"/>
          <w:sz w:val="20"/>
          <w:szCs w:val="20"/>
        </w:rPr>
      </w:pPr>
      <w:r w:rsidRPr="00CD4A27">
        <w:rPr>
          <w:rFonts w:ascii="Trebuchet MS" w:hAnsi="Trebuchet MS"/>
          <w:b/>
          <w:sz w:val="20"/>
          <w:szCs w:val="20"/>
        </w:rPr>
        <w:t xml:space="preserve">Wykonawca </w:t>
      </w:r>
      <w:r w:rsidRPr="009971B4">
        <w:rPr>
          <w:rFonts w:ascii="Trebuchet MS" w:hAnsi="Trebuchet MS"/>
          <w:sz w:val="20"/>
          <w:szCs w:val="20"/>
        </w:rPr>
        <w:t>jest zobowiązany do zachowania informacji poufnych w tajemnicy.</w:t>
      </w:r>
    </w:p>
    <w:p w14:paraId="74F76B12" w14:textId="77777777" w:rsidR="003F4FF0" w:rsidRPr="009971B4" w:rsidRDefault="003F4FF0" w:rsidP="0002022A">
      <w:pPr>
        <w:numPr>
          <w:ilvl w:val="1"/>
          <w:numId w:val="19"/>
        </w:numPr>
        <w:tabs>
          <w:tab w:val="center" w:pos="426"/>
          <w:tab w:val="center" w:pos="4176"/>
          <w:tab w:val="right" w:pos="8712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Informacje poufne będą wykorzystywane przez </w:t>
      </w:r>
      <w:r w:rsidRPr="00CD4A27">
        <w:rPr>
          <w:rFonts w:ascii="Trebuchet MS" w:hAnsi="Trebuchet MS"/>
          <w:b/>
          <w:sz w:val="20"/>
          <w:szCs w:val="20"/>
        </w:rPr>
        <w:t>Wykonawcę</w:t>
      </w:r>
      <w:r w:rsidRPr="009971B4">
        <w:rPr>
          <w:rFonts w:ascii="Trebuchet MS" w:hAnsi="Trebuchet MS"/>
          <w:sz w:val="20"/>
          <w:szCs w:val="20"/>
        </w:rPr>
        <w:t xml:space="preserve"> wyłącznie w celu realizacji niniejszej umowy. </w:t>
      </w:r>
    </w:p>
    <w:p w14:paraId="52D3871A" w14:textId="77777777" w:rsidR="003F4FF0" w:rsidRPr="009971B4" w:rsidRDefault="003F4FF0" w:rsidP="0002022A">
      <w:pPr>
        <w:numPr>
          <w:ilvl w:val="1"/>
          <w:numId w:val="19"/>
        </w:numPr>
        <w:tabs>
          <w:tab w:val="center" w:pos="426"/>
          <w:tab w:val="center" w:pos="4176"/>
          <w:tab w:val="right" w:pos="8712"/>
        </w:tabs>
        <w:ind w:hanging="1440"/>
        <w:jc w:val="both"/>
        <w:rPr>
          <w:rFonts w:ascii="Trebuchet MS" w:hAnsi="Trebuchet MS"/>
          <w:sz w:val="20"/>
          <w:szCs w:val="20"/>
        </w:rPr>
      </w:pPr>
      <w:r w:rsidRPr="00CD4A27">
        <w:rPr>
          <w:rFonts w:ascii="Trebuchet MS" w:hAnsi="Trebuchet MS"/>
          <w:b/>
          <w:sz w:val="20"/>
          <w:szCs w:val="20"/>
        </w:rPr>
        <w:t>Wykonawca</w:t>
      </w:r>
      <w:r w:rsidRPr="009971B4">
        <w:rPr>
          <w:rFonts w:ascii="Trebuchet MS" w:hAnsi="Trebuchet MS"/>
          <w:sz w:val="20"/>
          <w:szCs w:val="20"/>
        </w:rPr>
        <w:t xml:space="preserve"> może udostępnić informacje poufne wyłącznie w celu realizacji umowy:</w:t>
      </w:r>
    </w:p>
    <w:p w14:paraId="17F2CA23" w14:textId="77777777" w:rsidR="00F75AC5" w:rsidRDefault="003F4FF0" w:rsidP="0002022A">
      <w:pPr>
        <w:pStyle w:val="Akapitzlist"/>
        <w:numPr>
          <w:ilvl w:val="2"/>
          <w:numId w:val="4"/>
        </w:numPr>
        <w:tabs>
          <w:tab w:val="center" w:pos="426"/>
        </w:tabs>
        <w:suppressAutoHyphens w:val="0"/>
        <w:autoSpaceDN w:val="0"/>
        <w:spacing w:after="160"/>
        <w:contextualSpacing/>
        <w:jc w:val="both"/>
        <w:rPr>
          <w:rFonts w:ascii="Trebuchet MS" w:hAnsi="Trebuchet MS"/>
          <w:sz w:val="20"/>
          <w:szCs w:val="20"/>
        </w:rPr>
      </w:pPr>
      <w:r w:rsidRPr="00B0172B">
        <w:rPr>
          <w:rFonts w:ascii="Trebuchet MS" w:hAnsi="Trebuchet MS"/>
          <w:sz w:val="20"/>
          <w:szCs w:val="20"/>
        </w:rPr>
        <w:t xml:space="preserve">osobom bezpośrednio zatrudnionym przez </w:t>
      </w:r>
      <w:r w:rsidRPr="00CD4A27">
        <w:rPr>
          <w:rFonts w:ascii="Trebuchet MS" w:hAnsi="Trebuchet MS"/>
          <w:b/>
          <w:sz w:val="20"/>
          <w:szCs w:val="20"/>
        </w:rPr>
        <w:t>Wykonawcę</w:t>
      </w:r>
      <w:r w:rsidRPr="00B0172B">
        <w:rPr>
          <w:rFonts w:ascii="Trebuchet MS" w:hAnsi="Trebuchet MS"/>
          <w:sz w:val="20"/>
          <w:szCs w:val="20"/>
        </w:rPr>
        <w:t xml:space="preserve"> i dopuszczonym do realizacji umowy przez </w:t>
      </w:r>
      <w:r w:rsidRPr="00072539">
        <w:rPr>
          <w:rFonts w:ascii="Trebuchet MS" w:hAnsi="Trebuchet MS"/>
          <w:b/>
          <w:sz w:val="20"/>
          <w:szCs w:val="20"/>
        </w:rPr>
        <w:t>Zamawiającego</w:t>
      </w:r>
      <w:r w:rsidRPr="00B0172B">
        <w:rPr>
          <w:rFonts w:ascii="Trebuchet MS" w:hAnsi="Trebuchet MS"/>
          <w:sz w:val="20"/>
          <w:szCs w:val="20"/>
        </w:rPr>
        <w:t>,</w:t>
      </w:r>
      <w:r w:rsidR="00B0172B">
        <w:rPr>
          <w:rFonts w:ascii="Trebuchet MS" w:hAnsi="Trebuchet MS"/>
          <w:sz w:val="20"/>
          <w:szCs w:val="20"/>
        </w:rPr>
        <w:t xml:space="preserve"> </w:t>
      </w:r>
    </w:p>
    <w:p w14:paraId="58416473" w14:textId="77777777" w:rsidR="003F4FF0" w:rsidRPr="00B0172B" w:rsidRDefault="003F4FF0" w:rsidP="0002022A">
      <w:pPr>
        <w:pStyle w:val="Akapitzlist"/>
        <w:numPr>
          <w:ilvl w:val="2"/>
          <w:numId w:val="4"/>
        </w:numPr>
        <w:tabs>
          <w:tab w:val="center" w:pos="426"/>
        </w:tabs>
        <w:suppressAutoHyphens w:val="0"/>
        <w:autoSpaceDN w:val="0"/>
        <w:spacing w:after="160"/>
        <w:contextualSpacing/>
        <w:jc w:val="both"/>
        <w:rPr>
          <w:rFonts w:ascii="Trebuchet MS" w:hAnsi="Trebuchet MS"/>
          <w:sz w:val="20"/>
          <w:szCs w:val="20"/>
        </w:rPr>
      </w:pPr>
      <w:r w:rsidRPr="00B0172B">
        <w:rPr>
          <w:rFonts w:ascii="Trebuchet MS" w:hAnsi="Trebuchet MS"/>
          <w:sz w:val="20"/>
          <w:szCs w:val="20"/>
        </w:rPr>
        <w:t xml:space="preserve">podmiotom pisemnie upoważnionym przez </w:t>
      </w:r>
      <w:r w:rsidRPr="00072539">
        <w:rPr>
          <w:rFonts w:ascii="Trebuchet MS" w:hAnsi="Trebuchet MS"/>
          <w:b/>
          <w:sz w:val="20"/>
          <w:szCs w:val="20"/>
        </w:rPr>
        <w:t>Zamawiającego</w:t>
      </w:r>
      <w:r w:rsidRPr="00B0172B">
        <w:rPr>
          <w:rFonts w:ascii="Trebuchet MS" w:hAnsi="Trebuchet MS"/>
          <w:sz w:val="20"/>
          <w:szCs w:val="20"/>
        </w:rPr>
        <w:t>.</w:t>
      </w:r>
    </w:p>
    <w:p w14:paraId="5FB77168" w14:textId="77777777" w:rsidR="003F4FF0" w:rsidRPr="009971B4" w:rsidRDefault="003F4FF0" w:rsidP="0002022A">
      <w:pPr>
        <w:pStyle w:val="Akapitzlist"/>
        <w:numPr>
          <w:ilvl w:val="1"/>
          <w:numId w:val="19"/>
        </w:numPr>
        <w:suppressAutoHyphens w:val="0"/>
        <w:autoSpaceDN w:val="0"/>
        <w:spacing w:after="160"/>
        <w:ind w:left="426" w:hanging="426"/>
        <w:contextualSpacing/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Zobowiązania nałożone na </w:t>
      </w:r>
      <w:r w:rsidRPr="00CD4A27">
        <w:rPr>
          <w:rFonts w:ascii="Trebuchet MS" w:hAnsi="Trebuchet MS"/>
          <w:b/>
          <w:sz w:val="20"/>
          <w:szCs w:val="20"/>
        </w:rPr>
        <w:t>Wykonawcę</w:t>
      </w:r>
      <w:r w:rsidRPr="009971B4">
        <w:rPr>
          <w:rFonts w:ascii="Trebuchet MS" w:hAnsi="Trebuchet MS"/>
          <w:sz w:val="20"/>
          <w:szCs w:val="20"/>
        </w:rPr>
        <w:t xml:space="preserve"> niniejszym paragrafem pozostają w mocy w czasie trwania, jak i po zakończeniu umowy.</w:t>
      </w:r>
    </w:p>
    <w:p w14:paraId="1B86969F" w14:textId="77777777" w:rsidR="00DB2573" w:rsidRPr="009971B4" w:rsidRDefault="00DB2573" w:rsidP="00A44344">
      <w:pPr>
        <w:tabs>
          <w:tab w:val="center" w:pos="4176"/>
          <w:tab w:val="right" w:pos="8712"/>
        </w:tabs>
        <w:jc w:val="both"/>
        <w:rPr>
          <w:rFonts w:ascii="Trebuchet MS" w:hAnsi="Trebuchet MS"/>
          <w:sz w:val="20"/>
          <w:szCs w:val="20"/>
        </w:rPr>
      </w:pPr>
    </w:p>
    <w:p w14:paraId="154D248F" w14:textId="77777777" w:rsidR="00F71FFB" w:rsidRPr="009971B4" w:rsidRDefault="00241235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b/>
          <w:sz w:val="20"/>
          <w:szCs w:val="20"/>
        </w:rPr>
        <w:t>§ 1</w:t>
      </w:r>
      <w:r w:rsidR="00A17F20">
        <w:rPr>
          <w:rFonts w:ascii="Trebuchet MS" w:hAnsi="Trebuchet MS"/>
          <w:b/>
          <w:sz w:val="20"/>
          <w:szCs w:val="20"/>
        </w:rPr>
        <w:t>5</w:t>
      </w:r>
      <w:r w:rsidR="00F71FFB" w:rsidRPr="009971B4">
        <w:rPr>
          <w:rFonts w:ascii="Trebuchet MS" w:hAnsi="Trebuchet MS"/>
          <w:b/>
          <w:sz w:val="20"/>
          <w:szCs w:val="20"/>
        </w:rPr>
        <w:t>.</w:t>
      </w:r>
    </w:p>
    <w:p w14:paraId="4B8050C6" w14:textId="77777777" w:rsidR="00F71FFB" w:rsidRPr="009971B4" w:rsidRDefault="00F71FFB" w:rsidP="00A44344">
      <w:pPr>
        <w:tabs>
          <w:tab w:val="center" w:pos="4176"/>
          <w:tab w:val="right" w:pos="8712"/>
        </w:tabs>
        <w:jc w:val="both"/>
        <w:rPr>
          <w:rFonts w:ascii="Trebuchet MS" w:hAnsi="Trebuchet MS"/>
          <w:b/>
          <w:bCs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Spory wynikłe z niniejszej umowy będzie rozstrzygał Sąd właściwy rzeczowo i miejscowo dla siedziby </w:t>
      </w:r>
      <w:r w:rsidRPr="009971B4">
        <w:rPr>
          <w:rFonts w:ascii="Trebuchet MS" w:hAnsi="Trebuchet MS"/>
          <w:b/>
          <w:sz w:val="20"/>
          <w:szCs w:val="20"/>
        </w:rPr>
        <w:t>Zamawiającego</w:t>
      </w:r>
      <w:r w:rsidRPr="009971B4">
        <w:rPr>
          <w:rFonts w:ascii="Trebuchet MS" w:hAnsi="Trebuchet MS"/>
          <w:sz w:val="20"/>
          <w:szCs w:val="20"/>
        </w:rPr>
        <w:t>.</w:t>
      </w:r>
    </w:p>
    <w:p w14:paraId="14A79912" w14:textId="77777777" w:rsidR="001C7F16" w:rsidRPr="009971B4" w:rsidRDefault="001C7F16" w:rsidP="004A35DD">
      <w:pPr>
        <w:tabs>
          <w:tab w:val="center" w:pos="4176"/>
          <w:tab w:val="right" w:pos="8712"/>
        </w:tabs>
        <w:rPr>
          <w:rFonts w:ascii="Trebuchet MS" w:hAnsi="Trebuchet MS"/>
          <w:b/>
          <w:bCs/>
          <w:sz w:val="20"/>
          <w:szCs w:val="20"/>
        </w:rPr>
      </w:pPr>
    </w:p>
    <w:p w14:paraId="7CA7F28B" w14:textId="77777777" w:rsidR="00F71FFB" w:rsidRPr="009971B4" w:rsidRDefault="00241235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 xml:space="preserve">§ </w:t>
      </w:r>
      <w:r w:rsidR="003F4FF0" w:rsidRPr="009971B4">
        <w:rPr>
          <w:rFonts w:ascii="Trebuchet MS" w:hAnsi="Trebuchet MS"/>
          <w:b/>
          <w:bCs/>
          <w:sz w:val="20"/>
          <w:szCs w:val="20"/>
        </w:rPr>
        <w:t>1</w:t>
      </w:r>
      <w:r w:rsidR="00A17F20">
        <w:rPr>
          <w:rFonts w:ascii="Trebuchet MS" w:hAnsi="Trebuchet MS"/>
          <w:b/>
          <w:bCs/>
          <w:sz w:val="20"/>
          <w:szCs w:val="20"/>
        </w:rPr>
        <w:t>6</w:t>
      </w:r>
      <w:r w:rsidR="00F71FFB" w:rsidRPr="009971B4">
        <w:rPr>
          <w:rFonts w:ascii="Trebuchet MS" w:hAnsi="Trebuchet MS"/>
          <w:b/>
          <w:bCs/>
          <w:sz w:val="20"/>
          <w:szCs w:val="20"/>
        </w:rPr>
        <w:t>.</w:t>
      </w:r>
    </w:p>
    <w:p w14:paraId="5210C8BD" w14:textId="77777777" w:rsidR="00F71FFB" w:rsidRPr="00B34A38" w:rsidRDefault="00F71FFB" w:rsidP="0002022A">
      <w:pPr>
        <w:pStyle w:val="Akapitzlist"/>
        <w:numPr>
          <w:ilvl w:val="0"/>
          <w:numId w:val="20"/>
        </w:numPr>
        <w:tabs>
          <w:tab w:val="left" w:pos="284"/>
        </w:tabs>
        <w:ind w:left="284" w:hanging="142"/>
        <w:jc w:val="both"/>
        <w:rPr>
          <w:rFonts w:ascii="Trebuchet MS" w:hAnsi="Trebuchet MS"/>
          <w:b/>
          <w:sz w:val="20"/>
          <w:szCs w:val="20"/>
        </w:rPr>
      </w:pPr>
      <w:r w:rsidRPr="00B34A38">
        <w:rPr>
          <w:rFonts w:ascii="Trebuchet MS" w:hAnsi="Trebuchet MS"/>
          <w:b/>
          <w:sz w:val="20"/>
          <w:szCs w:val="20"/>
        </w:rPr>
        <w:t>Zamawiający</w:t>
      </w:r>
      <w:r w:rsidRPr="00B34A38">
        <w:rPr>
          <w:rFonts w:ascii="Trebuchet MS" w:hAnsi="Trebuchet MS"/>
          <w:sz w:val="20"/>
          <w:szCs w:val="20"/>
        </w:rPr>
        <w:t xml:space="preserve"> w wykonaniu niniejszej umowy będzie posługiwał się następującymi danymi teleadresowymi: ul. ………, ………….., tel.: ………………, nr fax.: ………………., e-mail: …......……….... </w:t>
      </w:r>
    </w:p>
    <w:p w14:paraId="68F1D971" w14:textId="77777777" w:rsidR="00F71FFB" w:rsidRPr="00B34A38" w:rsidRDefault="00F71FFB" w:rsidP="0002022A">
      <w:pPr>
        <w:pStyle w:val="Akapitzlist"/>
        <w:numPr>
          <w:ilvl w:val="0"/>
          <w:numId w:val="20"/>
        </w:numPr>
        <w:tabs>
          <w:tab w:val="left" w:pos="284"/>
        </w:tabs>
        <w:ind w:left="284" w:hanging="142"/>
        <w:jc w:val="both"/>
        <w:rPr>
          <w:rFonts w:ascii="Trebuchet MS" w:eastAsia="Trebuchet MS" w:hAnsi="Trebuchet MS"/>
          <w:sz w:val="20"/>
          <w:szCs w:val="20"/>
        </w:rPr>
      </w:pPr>
      <w:r w:rsidRPr="00B34A38">
        <w:rPr>
          <w:rFonts w:ascii="Trebuchet MS" w:hAnsi="Trebuchet MS"/>
          <w:b/>
          <w:sz w:val="20"/>
          <w:szCs w:val="20"/>
        </w:rPr>
        <w:t>Wykonawca</w:t>
      </w:r>
      <w:r w:rsidRPr="00B34A38">
        <w:rPr>
          <w:rFonts w:ascii="Trebuchet MS" w:hAnsi="Trebuchet MS"/>
          <w:sz w:val="20"/>
          <w:szCs w:val="20"/>
        </w:rPr>
        <w:t xml:space="preserve"> w wykonaniu niniejszej umowy będzie posługiwał się następującymi danymi teleadresowymi: ul. ………, ………….., tel.: ………………, nr fax.: ………………., e-mail: …......………....</w:t>
      </w:r>
    </w:p>
    <w:p w14:paraId="212FBBA3" w14:textId="77777777" w:rsidR="00F71FFB" w:rsidRPr="009971B4" w:rsidRDefault="00F71FFB" w:rsidP="0002022A">
      <w:pPr>
        <w:pStyle w:val="Akapitzlist"/>
        <w:numPr>
          <w:ilvl w:val="0"/>
          <w:numId w:val="20"/>
        </w:numPr>
        <w:tabs>
          <w:tab w:val="left" w:pos="284"/>
        </w:tabs>
        <w:ind w:left="284" w:hanging="142"/>
        <w:jc w:val="both"/>
        <w:rPr>
          <w:rFonts w:ascii="Trebuchet MS" w:hAnsi="Trebuchet MS"/>
          <w:b/>
          <w:bCs/>
          <w:sz w:val="20"/>
          <w:szCs w:val="20"/>
        </w:rPr>
      </w:pPr>
      <w:r w:rsidRPr="00B34A38">
        <w:rPr>
          <w:rFonts w:ascii="Trebuchet MS" w:hAnsi="Trebuchet MS"/>
          <w:sz w:val="20"/>
          <w:szCs w:val="20"/>
        </w:rPr>
        <w:t>Strony winny informować się na piśmie o każdej zmianie adresu, nr telefonu, nr faksu,</w:t>
      </w:r>
      <w:r w:rsidRPr="009971B4">
        <w:rPr>
          <w:rFonts w:ascii="Trebuchet MS" w:hAnsi="Trebuchet MS"/>
          <w:sz w:val="20"/>
          <w:szCs w:val="20"/>
        </w:rPr>
        <w:t xml:space="preserve"> e-maila. Do chwili doręczenia jednej ze stron informacji o zmianie danych teleadresowych drugiej strony (adres, nr telefonu, nr faksu, e-maila), informacje przekazane na poprzednie dane teleadresowe będą uważane za doręczone.</w:t>
      </w:r>
    </w:p>
    <w:p w14:paraId="3F3E3228" w14:textId="77777777" w:rsidR="00D33871" w:rsidRPr="009971B4" w:rsidRDefault="00D33871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b/>
          <w:bCs/>
          <w:sz w:val="20"/>
          <w:szCs w:val="20"/>
        </w:rPr>
      </w:pPr>
    </w:p>
    <w:p w14:paraId="50170F7B" w14:textId="77777777" w:rsidR="00F71FFB" w:rsidRPr="009971B4" w:rsidRDefault="00F71FFB" w:rsidP="00A44344">
      <w:pPr>
        <w:tabs>
          <w:tab w:val="center" w:pos="4176"/>
          <w:tab w:val="right" w:pos="8712"/>
        </w:tabs>
        <w:jc w:val="center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b/>
          <w:bCs/>
          <w:sz w:val="20"/>
          <w:szCs w:val="20"/>
        </w:rPr>
        <w:t xml:space="preserve">§ </w:t>
      </w:r>
      <w:r w:rsidR="004A35DD" w:rsidRPr="009971B4">
        <w:rPr>
          <w:rFonts w:ascii="Trebuchet MS" w:hAnsi="Trebuchet MS"/>
          <w:b/>
          <w:bCs/>
          <w:sz w:val="20"/>
          <w:szCs w:val="20"/>
        </w:rPr>
        <w:t>1</w:t>
      </w:r>
      <w:r w:rsidR="00A17F20">
        <w:rPr>
          <w:rFonts w:ascii="Trebuchet MS" w:hAnsi="Trebuchet MS"/>
          <w:b/>
          <w:bCs/>
          <w:sz w:val="20"/>
          <w:szCs w:val="20"/>
        </w:rPr>
        <w:t>7</w:t>
      </w:r>
      <w:r w:rsidRPr="009971B4">
        <w:rPr>
          <w:rFonts w:ascii="Trebuchet MS" w:hAnsi="Trebuchet MS"/>
          <w:b/>
          <w:bCs/>
          <w:sz w:val="20"/>
          <w:szCs w:val="20"/>
        </w:rPr>
        <w:t>.</w:t>
      </w:r>
    </w:p>
    <w:p w14:paraId="1FB9D18E" w14:textId="77777777" w:rsidR="00F71FFB" w:rsidRPr="009971B4" w:rsidRDefault="00F71FFB" w:rsidP="00A44344">
      <w:pPr>
        <w:pStyle w:val="Tekstpodstawowy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enter" w:pos="11325"/>
          <w:tab w:val="right" w:pos="15861"/>
        </w:tabs>
        <w:jc w:val="both"/>
        <w:rPr>
          <w:rFonts w:ascii="Trebuchet MS" w:hAnsi="Trebuchet MS"/>
          <w:sz w:val="20"/>
          <w:szCs w:val="20"/>
        </w:rPr>
      </w:pPr>
      <w:r w:rsidRPr="009971B4">
        <w:rPr>
          <w:rFonts w:ascii="Trebuchet MS" w:hAnsi="Trebuchet MS"/>
          <w:sz w:val="20"/>
          <w:szCs w:val="20"/>
        </w:rPr>
        <w:t xml:space="preserve">Umowa została sporządzona w 3 jednobrzmiących egzemplarzach, w tym jeden egzemplarz dla </w:t>
      </w:r>
      <w:r w:rsidRPr="009971B4">
        <w:rPr>
          <w:rFonts w:ascii="Trebuchet MS" w:hAnsi="Trebuchet MS"/>
          <w:b/>
          <w:sz w:val="20"/>
          <w:szCs w:val="20"/>
        </w:rPr>
        <w:t>Wykonawcy</w:t>
      </w:r>
      <w:r w:rsidRPr="009971B4">
        <w:rPr>
          <w:rFonts w:ascii="Trebuchet MS" w:hAnsi="Trebuchet MS"/>
          <w:sz w:val="20"/>
          <w:szCs w:val="20"/>
        </w:rPr>
        <w:t xml:space="preserve">, dwa dla </w:t>
      </w:r>
      <w:r w:rsidRPr="009971B4">
        <w:rPr>
          <w:rFonts w:ascii="Trebuchet MS" w:hAnsi="Trebuchet MS"/>
          <w:b/>
          <w:sz w:val="20"/>
          <w:szCs w:val="20"/>
        </w:rPr>
        <w:t>Zamawiającego</w:t>
      </w:r>
      <w:r w:rsidRPr="009971B4">
        <w:rPr>
          <w:rFonts w:ascii="Trebuchet MS" w:hAnsi="Trebuchet MS"/>
          <w:sz w:val="20"/>
          <w:szCs w:val="20"/>
        </w:rPr>
        <w:t>.</w:t>
      </w:r>
    </w:p>
    <w:p w14:paraId="36A8EF55" w14:textId="77777777" w:rsidR="00241235" w:rsidRPr="009971B4" w:rsidRDefault="00241235" w:rsidP="004A35DD">
      <w:pPr>
        <w:tabs>
          <w:tab w:val="center" w:pos="1440"/>
          <w:tab w:val="center" w:pos="8460"/>
        </w:tabs>
        <w:rPr>
          <w:rFonts w:ascii="Trebuchet MS" w:hAnsi="Trebuchet MS"/>
          <w:b/>
          <w:sz w:val="20"/>
          <w:szCs w:val="20"/>
        </w:rPr>
      </w:pPr>
    </w:p>
    <w:p w14:paraId="09F252F1" w14:textId="77777777" w:rsidR="00241235" w:rsidRPr="009971B4" w:rsidRDefault="00241235" w:rsidP="00A44344">
      <w:pPr>
        <w:tabs>
          <w:tab w:val="center" w:pos="1440"/>
          <w:tab w:val="center" w:pos="8460"/>
        </w:tabs>
        <w:jc w:val="center"/>
        <w:rPr>
          <w:rFonts w:ascii="Trebuchet MS" w:hAnsi="Trebuchet MS"/>
          <w:b/>
          <w:sz w:val="20"/>
          <w:szCs w:val="20"/>
        </w:rPr>
      </w:pPr>
    </w:p>
    <w:p w14:paraId="3064B0D5" w14:textId="77777777" w:rsidR="008D2FE5" w:rsidRPr="009971B4" w:rsidRDefault="00F71FFB" w:rsidP="00A44344">
      <w:pPr>
        <w:tabs>
          <w:tab w:val="center" w:pos="1440"/>
          <w:tab w:val="center" w:pos="8460"/>
        </w:tabs>
        <w:jc w:val="center"/>
        <w:rPr>
          <w:rFonts w:ascii="Trebuchet MS" w:hAnsi="Trebuchet MS"/>
          <w:b/>
          <w:sz w:val="20"/>
          <w:szCs w:val="20"/>
        </w:rPr>
      </w:pPr>
      <w:r w:rsidRPr="009971B4">
        <w:rPr>
          <w:rFonts w:ascii="Trebuchet MS" w:hAnsi="Trebuchet MS"/>
          <w:b/>
          <w:sz w:val="20"/>
          <w:szCs w:val="20"/>
        </w:rPr>
        <w:tab/>
      </w:r>
    </w:p>
    <w:p w14:paraId="21E0A795" w14:textId="77777777" w:rsidR="00F71FFB" w:rsidRPr="0047261D" w:rsidRDefault="00F71FFB" w:rsidP="00A44344">
      <w:pPr>
        <w:tabs>
          <w:tab w:val="center" w:pos="1440"/>
          <w:tab w:val="center" w:pos="8460"/>
        </w:tabs>
        <w:jc w:val="center"/>
        <w:rPr>
          <w:rFonts w:ascii="Trebuchet MS" w:hAnsi="Trebuchet MS"/>
          <w:b/>
        </w:rPr>
      </w:pPr>
      <w:r w:rsidRPr="0047261D">
        <w:rPr>
          <w:rFonts w:ascii="Trebuchet MS" w:hAnsi="Trebuchet MS"/>
          <w:b/>
        </w:rPr>
        <w:t>ZAMAWIAJĄCY:                                                     WYKONAWCA:</w:t>
      </w:r>
    </w:p>
    <w:sectPr w:rsidR="00F71FFB" w:rsidRPr="0047261D" w:rsidSect="00421050">
      <w:footerReference w:type="even" r:id="rId8"/>
      <w:footerReference w:type="default" r:id="rId9"/>
      <w:pgSz w:w="11906" w:h="16838"/>
      <w:pgMar w:top="1135" w:right="128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E1B35" w14:textId="77777777" w:rsidR="009A2BEF" w:rsidRDefault="009A2BEF">
      <w:r>
        <w:separator/>
      </w:r>
    </w:p>
  </w:endnote>
  <w:endnote w:type="continuationSeparator" w:id="0">
    <w:p w14:paraId="151B16F6" w14:textId="77777777" w:rsidR="009A2BEF" w:rsidRDefault="009A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07FB0" w14:textId="77777777" w:rsidR="00080F16" w:rsidRDefault="00080F16" w:rsidP="003E2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7F5CB3" w14:textId="77777777" w:rsidR="00080F16" w:rsidRDefault="00080F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5E63B" w14:textId="77777777" w:rsidR="00080F16" w:rsidRDefault="00080F16" w:rsidP="003E2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551B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BDE3349" w14:textId="77777777" w:rsidR="00080F16" w:rsidRDefault="00080F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E3F62" w14:textId="77777777" w:rsidR="009A2BEF" w:rsidRDefault="009A2BEF">
      <w:r>
        <w:separator/>
      </w:r>
    </w:p>
  </w:footnote>
  <w:footnote w:type="continuationSeparator" w:id="0">
    <w:p w14:paraId="2D887E2A" w14:textId="77777777" w:rsidR="009A2BEF" w:rsidRDefault="009A2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8E5CCE6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Trebuchet MS" w:hAnsi="Trebuchet MS" w:cs="Calibri" w:hint="default"/>
        <w:b w:val="0"/>
        <w:bCs/>
        <w:sz w:val="24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4"/>
    <w:multiLevelType w:val="multilevel"/>
    <w:tmpl w:val="FF88C0DE"/>
    <w:name w:val="WW8Num4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rebuchet MS" w:hAnsi="Trebuchet MS" w:cs="Calibri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Trebuchet MS" w:hAnsi="Trebuchet MS" w:cs="Symbol" w:hint="default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rebuchet MS" w:hAnsi="Trebuchet MS" w:cs="Trebuchet MS"/>
        <w:b/>
        <w:bCs/>
        <w:kern w:val="20"/>
        <w:sz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9"/>
    <w:multiLevelType w:val="singleLevel"/>
    <w:tmpl w:val="0F487890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rebuchet MS" w:eastAsia="Times New Roman" w:hAnsi="Trebuchet MS" w:cs="Trebuchet MS" w:hint="default"/>
        <w:b w:val="0"/>
        <w:bCs/>
        <w:i w:val="0"/>
        <w:spacing w:val="-3"/>
        <w:sz w:val="20"/>
        <w:szCs w:val="20"/>
        <w:highlight w:val="whit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B59A8562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rebuchet M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ascii="Trebuchet MS" w:eastAsia="Trebuchet MS" w:hAnsi="Trebuchet MS" w:cs="Trebuchet MS" w:hint="default"/>
        <w:b w:val="0"/>
        <w:i w:val="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6" w15:restartNumberingAfterBreak="0">
    <w:nsid w:val="0000000E"/>
    <w:multiLevelType w:val="singleLevel"/>
    <w:tmpl w:val="3474A714"/>
    <w:name w:val="WW8Num14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57"/>
      </w:pPr>
      <w:rPr>
        <w:rFonts w:hint="default"/>
        <w:b w:val="0"/>
        <w:bCs/>
        <w:i w:val="0"/>
        <w:sz w:val="20"/>
        <w:szCs w:val="20"/>
      </w:rPr>
    </w:lvl>
  </w:abstractNum>
  <w:abstractNum w:abstractNumId="7" w15:restartNumberingAfterBreak="0">
    <w:nsid w:val="0000000F"/>
    <w:multiLevelType w:val="multilevel"/>
    <w:tmpl w:val="59F0BC00"/>
    <w:name w:val="WW8Num15"/>
    <w:lvl w:ilvl="0">
      <w:start w:val="1"/>
      <w:numFmt w:val="lowerLetter"/>
      <w:lvlText w:val="%1)"/>
      <w:lvlJc w:val="left"/>
      <w:pPr>
        <w:tabs>
          <w:tab w:val="num" w:pos="1050"/>
        </w:tabs>
        <w:ind w:left="1050" w:hanging="360"/>
      </w:pPr>
      <w:rPr>
        <w:rFonts w:ascii="Trebuchet MS" w:eastAsia="Times New Roman" w:hAnsi="Trebuchet MS" w:cs="Trebuchet MS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rebuchet MS" w:eastAsia="Wingdings" w:hAnsi="Trebuchet MS" w:cs="Trebuchet MS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1"/>
    <w:multiLevelType w:val="multilevel"/>
    <w:tmpl w:val="00000011"/>
    <w:name w:val="WW8Num1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Trebuchet MS" w:hAnsi="Trebuchet MS" w:cs="Trebuchet MS" w:hint="default"/>
      </w:rPr>
    </w:lvl>
    <w:lvl w:ilvl="2">
      <w:start w:val="6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rebuchet MS" w:hAnsi="Trebuchet MS" w:cs="Trebuchet M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rebuchet MS" w:hAnsi="Trebuchet MS" w:cs="Trebuchet MS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rebuchet MS" w:hAnsi="Trebuchet MS" w:cs="Trebuchet MS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rebuchet MS" w:hAnsi="Trebuchet MS" w:cs="Trebuchet MS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rebuchet MS" w:hAnsi="Trebuchet MS" w:cs="Trebuchet MS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rebuchet MS" w:hAnsi="Trebuchet MS" w:cs="Trebuchet MS" w:hint="default"/>
      </w:rPr>
    </w:lvl>
  </w:abstractNum>
  <w:abstractNum w:abstractNumId="9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00000014"/>
    <w:multiLevelType w:val="singleLevel"/>
    <w:tmpl w:val="591C096E"/>
    <w:name w:val="WW8Num20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57"/>
      </w:pPr>
      <w:rPr>
        <w:rFonts w:ascii="Trebuchet MS" w:hAnsi="Trebuchet MS" w:cs="Trebuchet MS" w:hint="default"/>
        <w:sz w:val="20"/>
        <w:szCs w:val="20"/>
      </w:rPr>
    </w:lvl>
  </w:abstractNum>
  <w:abstractNum w:abstractNumId="1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</w:abstractNum>
  <w:abstractNum w:abstractNumId="12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ascii="Trebuchet MS" w:hAnsi="Trebuchet MS" w:cs="Times New Roman" w:hint="default"/>
        <w:b w:val="0"/>
        <w:bCs/>
        <w:i w:val="0"/>
        <w:sz w:val="20"/>
        <w:szCs w:val="20"/>
      </w:rPr>
    </w:lvl>
  </w:abstractNum>
  <w:abstractNum w:abstractNumId="13" w15:restartNumberingAfterBreak="0">
    <w:nsid w:val="0000001C"/>
    <w:multiLevelType w:val="singleLevel"/>
    <w:tmpl w:val="BF3280D0"/>
    <w:name w:val="WW8Num28"/>
    <w:lvl w:ilvl="0">
      <w:start w:val="1"/>
      <w:numFmt w:val="lowerLetter"/>
      <w:lvlText w:val="%1)"/>
      <w:lvlJc w:val="left"/>
      <w:pPr>
        <w:tabs>
          <w:tab w:val="num" w:pos="1050"/>
        </w:tabs>
        <w:ind w:left="1050" w:hanging="360"/>
      </w:pPr>
      <w:rPr>
        <w:rFonts w:hint="default"/>
        <w:b w:val="0"/>
        <w:bCs/>
        <w:i w:val="0"/>
        <w:sz w:val="20"/>
        <w:szCs w:val="20"/>
      </w:rPr>
    </w:lvl>
  </w:abstractNum>
  <w:abstractNum w:abstractNumId="14" w15:restartNumberingAfterBreak="0">
    <w:nsid w:val="0000001D"/>
    <w:multiLevelType w:val="multilevel"/>
    <w:tmpl w:val="0CB6E61A"/>
    <w:name w:val="WW8Num2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 w:val="0"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E"/>
    <w:multiLevelType w:val="single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i w:val="0"/>
        <w:sz w:val="20"/>
        <w:szCs w:val="20"/>
      </w:rPr>
    </w:lvl>
  </w:abstractNum>
  <w:abstractNum w:abstractNumId="16" w15:restartNumberingAfterBreak="0">
    <w:nsid w:val="0000001F"/>
    <w:multiLevelType w:val="singleLevel"/>
    <w:tmpl w:val="71B259BA"/>
    <w:name w:val="WW8Num31"/>
    <w:lvl w:ilvl="0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ascii="Georgia" w:hAnsi="Georgia" w:cs="Times New Roman" w:hint="default"/>
        <w:b w:val="0"/>
        <w:bCs/>
        <w:i w:val="0"/>
        <w:sz w:val="20"/>
        <w:szCs w:val="20"/>
      </w:rPr>
    </w:lvl>
  </w:abstractNum>
  <w:abstractNum w:abstractNumId="17" w15:restartNumberingAfterBreak="0">
    <w:nsid w:val="00000020"/>
    <w:multiLevelType w:val="multilevel"/>
    <w:tmpl w:val="A1F6EE26"/>
    <w:name w:val="WW8Num32"/>
    <w:lvl w:ilvl="0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ascii="Trebuchet MS" w:hAnsi="Trebuchet MS" w:cs="Trebuchet MS" w:hint="default"/>
        <w:b w:val="0"/>
        <w:i w:val="0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00000022"/>
    <w:multiLevelType w:val="singleLevel"/>
    <w:tmpl w:val="B20CFDEC"/>
    <w:name w:val="WW8Num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Wingdings" w:hAnsi="Trebuchet MS" w:cs="Trebuchet MS" w:hint="default"/>
        <w:b w:val="0"/>
        <w:i w:val="0"/>
        <w:sz w:val="20"/>
        <w:szCs w:val="20"/>
      </w:rPr>
    </w:lvl>
  </w:abstractNum>
  <w:abstractNum w:abstractNumId="19" w15:restartNumberingAfterBreak="0">
    <w:nsid w:val="00000023"/>
    <w:multiLevelType w:val="singleLevel"/>
    <w:tmpl w:val="441433B2"/>
    <w:name w:val="WW8Num35"/>
    <w:lvl w:ilvl="0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ascii="Georgia" w:hAnsi="Georgia" w:cs="Times New Roman" w:hint="default"/>
        <w:b w:val="0"/>
        <w:bCs/>
        <w:i w:val="0"/>
        <w:sz w:val="20"/>
        <w:szCs w:val="20"/>
      </w:rPr>
    </w:lvl>
  </w:abstractNum>
  <w:abstractNum w:abstractNumId="20" w15:restartNumberingAfterBreak="0">
    <w:nsid w:val="00000024"/>
    <w:multiLevelType w:val="singleLevel"/>
    <w:tmpl w:val="40D21A66"/>
    <w:name w:val="WW8Num36"/>
    <w:lvl w:ilvl="0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ascii="Georgia" w:hAnsi="Georgia" w:cs="Trebuchet MS" w:hint="default"/>
        <w:b w:val="0"/>
        <w:bCs/>
        <w:i w:val="0"/>
        <w:sz w:val="20"/>
        <w:szCs w:val="28"/>
      </w:rPr>
    </w:lvl>
  </w:abstractNum>
  <w:abstractNum w:abstractNumId="21" w15:restartNumberingAfterBreak="0">
    <w:nsid w:val="00000025"/>
    <w:multiLevelType w:val="singleLevel"/>
    <w:tmpl w:val="5322CE32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/>
        <w:i w:val="0"/>
        <w:sz w:val="20"/>
        <w:szCs w:val="28"/>
      </w:rPr>
    </w:lvl>
  </w:abstractNum>
  <w:abstractNum w:abstractNumId="22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1740"/>
        </w:tabs>
        <w:ind w:left="1740" w:hanging="360"/>
      </w:pPr>
      <w:rPr>
        <w:rFonts w:ascii="Trebuchet MS" w:hAnsi="Trebuchet MS" w:cs="Times New Roman" w:hint="default"/>
        <w:b w:val="0"/>
        <w:bCs/>
        <w:i w:val="0"/>
        <w:sz w:val="20"/>
        <w:szCs w:val="20"/>
      </w:rPr>
    </w:lvl>
  </w:abstractNum>
  <w:abstractNum w:abstractNumId="23" w15:restartNumberingAfterBreak="0">
    <w:nsid w:val="00000027"/>
    <w:multiLevelType w:val="multilevel"/>
    <w:tmpl w:val="B768B6CA"/>
    <w:name w:val="WW8Num3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09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2A"/>
    <w:multiLevelType w:val="multilevel"/>
    <w:tmpl w:val="ABB6DB28"/>
    <w:name w:val="WW8Num42"/>
    <w:lvl w:ilvl="0">
      <w:start w:val="1"/>
      <w:numFmt w:val="decimal"/>
      <w:lvlText w:val="%1."/>
      <w:lvlJc w:val="left"/>
      <w:pPr>
        <w:tabs>
          <w:tab w:val="num" w:pos="709"/>
        </w:tabs>
        <w:ind w:left="2629" w:hanging="360"/>
      </w:pPr>
      <w:rPr>
        <w:rFonts w:ascii="Georgia" w:hAnsi="Georgia" w:cs="Trebuchet MS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  <w:szCs w:val="24"/>
      </w:rPr>
    </w:lvl>
    <w:lvl w:ilvl="2">
      <w:start w:val="1"/>
      <w:numFmt w:val="lowerRoman"/>
      <w:lvlText w:val="%3."/>
      <w:lvlJc w:val="right"/>
      <w:pPr>
        <w:tabs>
          <w:tab w:val="num" w:pos="3739"/>
        </w:tabs>
        <w:ind w:left="3739" w:hanging="180"/>
      </w:pPr>
    </w:lvl>
    <w:lvl w:ilvl="3">
      <w:start w:val="1"/>
      <w:numFmt w:val="decimal"/>
      <w:lvlText w:val="%4."/>
      <w:lvlJc w:val="left"/>
      <w:pPr>
        <w:tabs>
          <w:tab w:val="num" w:pos="4459"/>
        </w:tabs>
        <w:ind w:left="4459" w:hanging="360"/>
      </w:pPr>
    </w:lvl>
    <w:lvl w:ilvl="4">
      <w:start w:val="1"/>
      <w:numFmt w:val="lowerLetter"/>
      <w:lvlText w:val="%5."/>
      <w:lvlJc w:val="left"/>
      <w:pPr>
        <w:tabs>
          <w:tab w:val="num" w:pos="5179"/>
        </w:tabs>
        <w:ind w:left="5179" w:hanging="360"/>
      </w:pPr>
    </w:lvl>
    <w:lvl w:ilvl="5">
      <w:start w:val="1"/>
      <w:numFmt w:val="lowerRoman"/>
      <w:lvlText w:val="%6."/>
      <w:lvlJc w:val="right"/>
      <w:pPr>
        <w:tabs>
          <w:tab w:val="num" w:pos="5899"/>
        </w:tabs>
        <w:ind w:left="5899" w:hanging="180"/>
      </w:pPr>
    </w:lvl>
    <w:lvl w:ilvl="6">
      <w:start w:val="1"/>
      <w:numFmt w:val="decimal"/>
      <w:lvlText w:val="%7."/>
      <w:lvlJc w:val="left"/>
      <w:pPr>
        <w:tabs>
          <w:tab w:val="num" w:pos="6619"/>
        </w:tabs>
        <w:ind w:left="6619" w:hanging="360"/>
      </w:pPr>
    </w:lvl>
    <w:lvl w:ilvl="7">
      <w:start w:val="1"/>
      <w:numFmt w:val="lowerLetter"/>
      <w:lvlText w:val="%8."/>
      <w:lvlJc w:val="left"/>
      <w:pPr>
        <w:tabs>
          <w:tab w:val="num" w:pos="7339"/>
        </w:tabs>
        <w:ind w:left="7339" w:hanging="360"/>
      </w:pPr>
    </w:lvl>
    <w:lvl w:ilvl="8">
      <w:start w:val="1"/>
      <w:numFmt w:val="lowerRoman"/>
      <w:lvlText w:val="%9."/>
      <w:lvlJc w:val="right"/>
      <w:pPr>
        <w:tabs>
          <w:tab w:val="num" w:pos="8059"/>
        </w:tabs>
        <w:ind w:left="8059" w:hanging="180"/>
      </w:pPr>
    </w:lvl>
  </w:abstractNum>
  <w:abstractNum w:abstractNumId="25" w15:restartNumberingAfterBreak="0">
    <w:nsid w:val="0000002D"/>
    <w:multiLevelType w:val="singleLevel"/>
    <w:tmpl w:val="3272CD50"/>
    <w:name w:val="WW8Num4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i w:val="0"/>
        <w:sz w:val="20"/>
        <w:szCs w:val="20"/>
      </w:rPr>
    </w:lvl>
  </w:abstractNum>
  <w:abstractNum w:abstractNumId="26" w15:restartNumberingAfterBreak="0">
    <w:nsid w:val="00000030"/>
    <w:multiLevelType w:val="singleLevel"/>
    <w:tmpl w:val="00000030"/>
    <w:name w:val="WW8Num48"/>
    <w:lvl w:ilvl="0">
      <w:start w:val="1"/>
      <w:numFmt w:val="bullet"/>
      <w:lvlText w:val=""/>
      <w:lvlJc w:val="left"/>
      <w:pPr>
        <w:tabs>
          <w:tab w:val="num" w:pos="709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000031"/>
    <w:multiLevelType w:val="singleLevel"/>
    <w:tmpl w:val="00000031"/>
    <w:name w:val="WW8Num4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i w:val="0"/>
        <w:sz w:val="20"/>
        <w:szCs w:val="20"/>
      </w:rPr>
    </w:lvl>
  </w:abstractNum>
  <w:abstractNum w:abstractNumId="28" w15:restartNumberingAfterBreak="0">
    <w:nsid w:val="00000036"/>
    <w:multiLevelType w:val="singleLevel"/>
    <w:tmpl w:val="00000036"/>
    <w:name w:val="WW8Num5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9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57"/>
      </w:pPr>
      <w:rPr>
        <w:rFonts w:ascii="Trebuchet MS" w:hAnsi="Trebuchet MS" w:cs="Trebuchet MS" w:hint="default"/>
        <w:b w:val="0"/>
        <w:bCs w:val="0"/>
        <w:sz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0" w15:restartNumberingAfterBreak="0">
    <w:nsid w:val="08A55934"/>
    <w:multiLevelType w:val="hybridMultilevel"/>
    <w:tmpl w:val="EBFE273A"/>
    <w:name w:val="WW8Num2532"/>
    <w:lvl w:ilvl="0" w:tplc="03E4C15A">
      <w:start w:val="1"/>
      <w:numFmt w:val="decimal"/>
      <w:lvlText w:val="%1."/>
      <w:lvlJc w:val="left"/>
      <w:pPr>
        <w:tabs>
          <w:tab w:val="num" w:pos="417"/>
        </w:tabs>
        <w:ind w:left="41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1" w15:restartNumberingAfterBreak="0">
    <w:nsid w:val="10AD7B1F"/>
    <w:multiLevelType w:val="hybridMultilevel"/>
    <w:tmpl w:val="724E7FB0"/>
    <w:name w:val="WW8Num422"/>
    <w:lvl w:ilvl="0" w:tplc="A8AA051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2CF3EA7"/>
    <w:multiLevelType w:val="hybridMultilevel"/>
    <w:tmpl w:val="7E061FA4"/>
    <w:name w:val="WW8Num254"/>
    <w:lvl w:ilvl="0" w:tplc="5F36339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5FC1ECC"/>
    <w:multiLevelType w:val="hybridMultilevel"/>
    <w:tmpl w:val="5F7A52F8"/>
    <w:lvl w:ilvl="0" w:tplc="6D500A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92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6822354"/>
    <w:multiLevelType w:val="hybridMultilevel"/>
    <w:tmpl w:val="82821F0C"/>
    <w:lvl w:ilvl="0" w:tplc="7AD6F5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3244754">
      <w:start w:val="1"/>
      <w:numFmt w:val="decimal"/>
      <w:lvlText w:val="%2."/>
      <w:lvlJc w:val="left"/>
      <w:pPr>
        <w:ind w:left="1440" w:hanging="360"/>
      </w:pPr>
      <w:rPr>
        <w:rFonts w:ascii="Trebuchet MS" w:eastAsia="Times New Roman" w:hAnsi="Trebuchet MS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6F606E2"/>
    <w:multiLevelType w:val="multilevel"/>
    <w:tmpl w:val="D67879A4"/>
    <w:lvl w:ilvl="0">
      <w:start w:val="1"/>
      <w:numFmt w:val="decimal"/>
      <w:pStyle w:val="Nagwek1"/>
      <w:lvlText w:val="%1."/>
      <w:lvlJc w:val="left"/>
      <w:rPr>
        <w:rFonts w:cs="Times New Roman"/>
        <w:b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pStyle w:val="Nagwek8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1C55106A"/>
    <w:multiLevelType w:val="hybridMultilevel"/>
    <w:tmpl w:val="89F274C4"/>
    <w:lvl w:ilvl="0" w:tplc="7AD6F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98C07348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rebuchet MS" w:eastAsia="Wingdings" w:hAnsi="Trebuchet MS" w:cs="Trebuchet MS" w:hint="default"/>
        <w:b w:val="0"/>
        <w:i w:val="0"/>
        <w:sz w:val="20"/>
        <w:szCs w:val="20"/>
      </w:rPr>
    </w:lvl>
    <w:lvl w:ilvl="2" w:tplc="290ACABA">
      <w:start w:val="1"/>
      <w:numFmt w:val="decimal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1F262768"/>
    <w:multiLevelType w:val="hybridMultilevel"/>
    <w:tmpl w:val="F38CFD6E"/>
    <w:lvl w:ilvl="0" w:tplc="03E4C15A">
      <w:start w:val="1"/>
      <w:numFmt w:val="decimal"/>
      <w:lvlText w:val="%1."/>
      <w:lvlJc w:val="left"/>
      <w:pPr>
        <w:tabs>
          <w:tab w:val="num" w:pos="1067"/>
        </w:tabs>
        <w:ind w:left="106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20A17C08"/>
    <w:multiLevelType w:val="hybridMultilevel"/>
    <w:tmpl w:val="5136DDE8"/>
    <w:lvl w:ilvl="0" w:tplc="5142CA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6D4A874">
      <w:start w:val="1"/>
      <w:numFmt w:val="lowerLetter"/>
      <w:lvlText w:val="%3)"/>
      <w:lvlJc w:val="right"/>
      <w:pPr>
        <w:ind w:left="2160" w:hanging="180"/>
      </w:pPr>
      <w:rPr>
        <w:rFonts w:ascii="Trebuchet MS" w:eastAsia="Times New Roman" w:hAnsi="Trebuchet MS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B30D48"/>
    <w:multiLevelType w:val="hybridMultilevel"/>
    <w:tmpl w:val="F356B264"/>
    <w:name w:val="WW8Num2533"/>
    <w:lvl w:ilvl="0" w:tplc="0C208A00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9BE11BE"/>
    <w:multiLevelType w:val="hybridMultilevel"/>
    <w:tmpl w:val="0F1ADF24"/>
    <w:name w:val="WW8Num253"/>
    <w:lvl w:ilvl="0" w:tplc="03E4C15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A3976E2"/>
    <w:multiLevelType w:val="hybridMultilevel"/>
    <w:tmpl w:val="23BA11C6"/>
    <w:name w:val="WW8Num423"/>
    <w:lvl w:ilvl="0" w:tplc="7AD6F5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DDC21C3E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2" w:tplc="5142CAB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F5B647E"/>
    <w:multiLevelType w:val="hybridMultilevel"/>
    <w:tmpl w:val="1FDEF806"/>
    <w:lvl w:ilvl="0" w:tplc="03E4C15A">
      <w:start w:val="1"/>
      <w:numFmt w:val="decimal"/>
      <w:lvlText w:val="%1."/>
      <w:lvlJc w:val="left"/>
      <w:pPr>
        <w:tabs>
          <w:tab w:val="num" w:pos="783"/>
        </w:tabs>
        <w:ind w:left="783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08E7217"/>
    <w:multiLevelType w:val="hybridMultilevel"/>
    <w:tmpl w:val="18FAA7A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480C68C">
      <w:start w:val="1"/>
      <w:numFmt w:val="lowerLetter"/>
      <w:lvlText w:val="%4)"/>
      <w:lvlJc w:val="left"/>
      <w:pPr>
        <w:ind w:left="3240" w:hanging="360"/>
      </w:pPr>
      <w:rPr>
        <w:rFonts w:hint="default"/>
        <w:color w:val="auto"/>
      </w:rPr>
    </w:lvl>
    <w:lvl w:ilvl="4" w:tplc="1B5ACEA8">
      <w:start w:val="9"/>
      <w:numFmt w:val="decimal"/>
      <w:lvlText w:val="%5.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3AE07478"/>
    <w:multiLevelType w:val="hybridMultilevel"/>
    <w:tmpl w:val="3B22D51A"/>
    <w:lvl w:ilvl="0" w:tplc="960CBCD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7A13EA6"/>
    <w:multiLevelType w:val="hybridMultilevel"/>
    <w:tmpl w:val="30B04280"/>
    <w:lvl w:ilvl="0" w:tplc="5142CAB8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6" w15:restartNumberingAfterBreak="0">
    <w:nsid w:val="4CCF78A9"/>
    <w:multiLevelType w:val="hybridMultilevel"/>
    <w:tmpl w:val="8F123EB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2B34633"/>
    <w:multiLevelType w:val="hybridMultilevel"/>
    <w:tmpl w:val="8FEE23E4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8" w15:restartNumberingAfterBreak="0">
    <w:nsid w:val="6B5B5AF0"/>
    <w:multiLevelType w:val="hybridMultilevel"/>
    <w:tmpl w:val="D7CE72D6"/>
    <w:lvl w:ilvl="0" w:tplc="03E4C15A">
      <w:start w:val="1"/>
      <w:numFmt w:val="decimal"/>
      <w:lvlText w:val="%1."/>
      <w:lvlJc w:val="left"/>
      <w:pPr>
        <w:tabs>
          <w:tab w:val="num" w:pos="783"/>
        </w:tabs>
        <w:ind w:left="783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F857F3C"/>
    <w:multiLevelType w:val="hybridMultilevel"/>
    <w:tmpl w:val="09204E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35E34A5"/>
    <w:multiLevelType w:val="hybridMultilevel"/>
    <w:tmpl w:val="D9307EE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  <w:rPr>
        <w:rFonts w:hint="default"/>
        <w:color w:val="auto"/>
      </w:rPr>
    </w:lvl>
    <w:lvl w:ilvl="4" w:tplc="1B5ACEA8">
      <w:start w:val="9"/>
      <w:numFmt w:val="decimal"/>
      <w:lvlText w:val="%5.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 w15:restartNumberingAfterBreak="0">
    <w:nsid w:val="740F3F1D"/>
    <w:multiLevelType w:val="hybridMultilevel"/>
    <w:tmpl w:val="67581596"/>
    <w:name w:val="WW8Num112"/>
    <w:lvl w:ilvl="0" w:tplc="8AC085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4CD2DA9"/>
    <w:multiLevelType w:val="hybridMultilevel"/>
    <w:tmpl w:val="22240B20"/>
    <w:lvl w:ilvl="0" w:tplc="353C9092">
      <w:start w:val="1"/>
      <w:numFmt w:val="decimal"/>
      <w:lvlText w:val="%1."/>
      <w:lvlJc w:val="right"/>
      <w:pPr>
        <w:ind w:left="2160" w:hanging="180"/>
      </w:pPr>
      <w:rPr>
        <w:rFonts w:ascii="Trebuchet MS" w:eastAsia="Times New Roman" w:hAnsi="Trebuchet MS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0E598B"/>
    <w:multiLevelType w:val="hybridMultilevel"/>
    <w:tmpl w:val="C4884E74"/>
    <w:lvl w:ilvl="0" w:tplc="5BF8A39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6DD4CC2"/>
    <w:multiLevelType w:val="hybridMultilevel"/>
    <w:tmpl w:val="CABE8F94"/>
    <w:name w:val="WW8Num252"/>
    <w:lvl w:ilvl="0" w:tplc="408CA63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C812D88"/>
    <w:multiLevelType w:val="hybridMultilevel"/>
    <w:tmpl w:val="C966074E"/>
    <w:lvl w:ilvl="0" w:tplc="DDC21C3E">
      <w:start w:val="1"/>
      <w:numFmt w:val="decimal"/>
      <w:lvlText w:val="%1)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C742CE"/>
    <w:multiLevelType w:val="hybridMultilevel"/>
    <w:tmpl w:val="3E523220"/>
    <w:lvl w:ilvl="0" w:tplc="03E4C15A">
      <w:start w:val="1"/>
      <w:numFmt w:val="decimal"/>
      <w:lvlText w:val="%1."/>
      <w:lvlJc w:val="left"/>
      <w:pPr>
        <w:tabs>
          <w:tab w:val="num" w:pos="783"/>
        </w:tabs>
        <w:ind w:left="783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377409">
    <w:abstractNumId w:val="35"/>
  </w:num>
  <w:num w:numId="2" w16cid:durableId="2064016515">
    <w:abstractNumId w:val="4"/>
  </w:num>
  <w:num w:numId="3" w16cid:durableId="1627199294">
    <w:abstractNumId w:val="9"/>
  </w:num>
  <w:num w:numId="4" w16cid:durableId="1995603546">
    <w:abstractNumId w:val="36"/>
  </w:num>
  <w:num w:numId="5" w16cid:durableId="1002857932">
    <w:abstractNumId w:val="41"/>
  </w:num>
  <w:num w:numId="6" w16cid:durableId="17341602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3359277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190075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292906">
    <w:abstractNumId w:val="50"/>
  </w:num>
  <w:num w:numId="10" w16cid:durableId="619844185">
    <w:abstractNumId w:val="44"/>
  </w:num>
  <w:num w:numId="11" w16cid:durableId="556283852">
    <w:abstractNumId w:val="48"/>
  </w:num>
  <w:num w:numId="12" w16cid:durableId="1206530507">
    <w:abstractNumId w:val="37"/>
  </w:num>
  <w:num w:numId="13" w16cid:durableId="930353413">
    <w:abstractNumId w:val="56"/>
  </w:num>
  <w:num w:numId="14" w16cid:durableId="1772437194">
    <w:abstractNumId w:val="42"/>
  </w:num>
  <w:num w:numId="15" w16cid:durableId="476266019">
    <w:abstractNumId w:val="45"/>
  </w:num>
  <w:num w:numId="16" w16cid:durableId="476340020">
    <w:abstractNumId w:val="38"/>
  </w:num>
  <w:num w:numId="17" w16cid:durableId="1279675568">
    <w:abstractNumId w:val="47"/>
  </w:num>
  <w:num w:numId="18" w16cid:durableId="630554499">
    <w:abstractNumId w:val="55"/>
  </w:num>
  <w:num w:numId="19" w16cid:durableId="376248588">
    <w:abstractNumId w:val="34"/>
  </w:num>
  <w:num w:numId="20" w16cid:durableId="1835803235">
    <w:abstractNumId w:val="52"/>
  </w:num>
  <w:num w:numId="21" w16cid:durableId="55512081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97886498">
    <w:abstractNumId w:val="30"/>
  </w:num>
  <w:num w:numId="23" w16cid:durableId="1459254375">
    <w:abstractNumId w:val="46"/>
  </w:num>
  <w:num w:numId="24" w16cid:durableId="1552037432">
    <w:abstractNumId w:val="4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73D"/>
    <w:rsid w:val="0001023E"/>
    <w:rsid w:val="0001364A"/>
    <w:rsid w:val="0002022A"/>
    <w:rsid w:val="00035DB3"/>
    <w:rsid w:val="00037151"/>
    <w:rsid w:val="00043F15"/>
    <w:rsid w:val="000444C3"/>
    <w:rsid w:val="0004699A"/>
    <w:rsid w:val="00070765"/>
    <w:rsid w:val="0007089A"/>
    <w:rsid w:val="00072539"/>
    <w:rsid w:val="00080F16"/>
    <w:rsid w:val="0008551D"/>
    <w:rsid w:val="00090ADE"/>
    <w:rsid w:val="00090F98"/>
    <w:rsid w:val="000965BE"/>
    <w:rsid w:val="000B0DBA"/>
    <w:rsid w:val="000C3A73"/>
    <w:rsid w:val="000C43A2"/>
    <w:rsid w:val="000C4713"/>
    <w:rsid w:val="000D3E10"/>
    <w:rsid w:val="000D48A0"/>
    <w:rsid w:val="000D5490"/>
    <w:rsid w:val="000F4336"/>
    <w:rsid w:val="001041C8"/>
    <w:rsid w:val="00107ACE"/>
    <w:rsid w:val="00114B0D"/>
    <w:rsid w:val="00115169"/>
    <w:rsid w:val="001275CE"/>
    <w:rsid w:val="001317D1"/>
    <w:rsid w:val="00131C74"/>
    <w:rsid w:val="00151690"/>
    <w:rsid w:val="00153B33"/>
    <w:rsid w:val="00156E39"/>
    <w:rsid w:val="00162D34"/>
    <w:rsid w:val="00172634"/>
    <w:rsid w:val="00173777"/>
    <w:rsid w:val="0017464B"/>
    <w:rsid w:val="00175861"/>
    <w:rsid w:val="00181C4D"/>
    <w:rsid w:val="00182A19"/>
    <w:rsid w:val="0019677F"/>
    <w:rsid w:val="001A6464"/>
    <w:rsid w:val="001B140A"/>
    <w:rsid w:val="001B17B8"/>
    <w:rsid w:val="001B789F"/>
    <w:rsid w:val="001C1714"/>
    <w:rsid w:val="001C2F4E"/>
    <w:rsid w:val="001C7F16"/>
    <w:rsid w:val="001E2679"/>
    <w:rsid w:val="001E644F"/>
    <w:rsid w:val="001F5C55"/>
    <w:rsid w:val="00207C92"/>
    <w:rsid w:val="00211B4E"/>
    <w:rsid w:val="002160A6"/>
    <w:rsid w:val="002206B6"/>
    <w:rsid w:val="00220DCD"/>
    <w:rsid w:val="002255F3"/>
    <w:rsid w:val="00241235"/>
    <w:rsid w:val="00242376"/>
    <w:rsid w:val="00242FA5"/>
    <w:rsid w:val="002470CE"/>
    <w:rsid w:val="00253614"/>
    <w:rsid w:val="002551BA"/>
    <w:rsid w:val="00255C2D"/>
    <w:rsid w:val="002603DE"/>
    <w:rsid w:val="00260A36"/>
    <w:rsid w:val="00273A66"/>
    <w:rsid w:val="002743FF"/>
    <w:rsid w:val="00293777"/>
    <w:rsid w:val="00294EB9"/>
    <w:rsid w:val="0029733B"/>
    <w:rsid w:val="002A0A72"/>
    <w:rsid w:val="002C3393"/>
    <w:rsid w:val="002C54D8"/>
    <w:rsid w:val="002D103E"/>
    <w:rsid w:val="002E284F"/>
    <w:rsid w:val="002E5AC6"/>
    <w:rsid w:val="002F365F"/>
    <w:rsid w:val="00303717"/>
    <w:rsid w:val="00304AFB"/>
    <w:rsid w:val="0030723B"/>
    <w:rsid w:val="00327B82"/>
    <w:rsid w:val="00333FE1"/>
    <w:rsid w:val="00336718"/>
    <w:rsid w:val="003368A2"/>
    <w:rsid w:val="003457D6"/>
    <w:rsid w:val="00354892"/>
    <w:rsid w:val="0037798C"/>
    <w:rsid w:val="003809F5"/>
    <w:rsid w:val="00382315"/>
    <w:rsid w:val="003866FA"/>
    <w:rsid w:val="00387D4F"/>
    <w:rsid w:val="00397104"/>
    <w:rsid w:val="003A41F7"/>
    <w:rsid w:val="003B1267"/>
    <w:rsid w:val="003B19C8"/>
    <w:rsid w:val="003E2004"/>
    <w:rsid w:val="003E5255"/>
    <w:rsid w:val="003E6A8D"/>
    <w:rsid w:val="003F2EA9"/>
    <w:rsid w:val="003F416A"/>
    <w:rsid w:val="003F4FF0"/>
    <w:rsid w:val="00403DD8"/>
    <w:rsid w:val="004048E5"/>
    <w:rsid w:val="00421050"/>
    <w:rsid w:val="00424A05"/>
    <w:rsid w:val="00434C11"/>
    <w:rsid w:val="00444C3E"/>
    <w:rsid w:val="0044791A"/>
    <w:rsid w:val="0045311D"/>
    <w:rsid w:val="00453422"/>
    <w:rsid w:val="004618BD"/>
    <w:rsid w:val="00463D9A"/>
    <w:rsid w:val="004646F3"/>
    <w:rsid w:val="0047261D"/>
    <w:rsid w:val="00480282"/>
    <w:rsid w:val="004803FC"/>
    <w:rsid w:val="00480824"/>
    <w:rsid w:val="00481F75"/>
    <w:rsid w:val="00492E75"/>
    <w:rsid w:val="004937F1"/>
    <w:rsid w:val="00494A96"/>
    <w:rsid w:val="00494CE1"/>
    <w:rsid w:val="004A35DD"/>
    <w:rsid w:val="004B3D8D"/>
    <w:rsid w:val="004C1175"/>
    <w:rsid w:val="004C67AC"/>
    <w:rsid w:val="004D2D4A"/>
    <w:rsid w:val="004D32E6"/>
    <w:rsid w:val="004D59B7"/>
    <w:rsid w:val="004E5022"/>
    <w:rsid w:val="004E6C5B"/>
    <w:rsid w:val="004F687E"/>
    <w:rsid w:val="00500F80"/>
    <w:rsid w:val="0051767A"/>
    <w:rsid w:val="00525150"/>
    <w:rsid w:val="00525F15"/>
    <w:rsid w:val="00532330"/>
    <w:rsid w:val="005473FD"/>
    <w:rsid w:val="00557FEC"/>
    <w:rsid w:val="0056172D"/>
    <w:rsid w:val="00567290"/>
    <w:rsid w:val="0057242F"/>
    <w:rsid w:val="005804E1"/>
    <w:rsid w:val="005841B9"/>
    <w:rsid w:val="00595D0D"/>
    <w:rsid w:val="005A1A83"/>
    <w:rsid w:val="005A7DFE"/>
    <w:rsid w:val="005C2726"/>
    <w:rsid w:val="005C3712"/>
    <w:rsid w:val="005C605C"/>
    <w:rsid w:val="005D0399"/>
    <w:rsid w:val="005D5FA0"/>
    <w:rsid w:val="005E3822"/>
    <w:rsid w:val="00600003"/>
    <w:rsid w:val="00604717"/>
    <w:rsid w:val="006226A2"/>
    <w:rsid w:val="00625F0F"/>
    <w:rsid w:val="00633130"/>
    <w:rsid w:val="00633F56"/>
    <w:rsid w:val="00637D6A"/>
    <w:rsid w:val="006411B2"/>
    <w:rsid w:val="00643CDF"/>
    <w:rsid w:val="006459B0"/>
    <w:rsid w:val="006520A4"/>
    <w:rsid w:val="00670F04"/>
    <w:rsid w:val="00673301"/>
    <w:rsid w:val="006750E2"/>
    <w:rsid w:val="0067797C"/>
    <w:rsid w:val="00681E4E"/>
    <w:rsid w:val="00683832"/>
    <w:rsid w:val="006B54E7"/>
    <w:rsid w:val="006C5ACD"/>
    <w:rsid w:val="006D0BB7"/>
    <w:rsid w:val="006E6B8F"/>
    <w:rsid w:val="006F0DD3"/>
    <w:rsid w:val="006F5921"/>
    <w:rsid w:val="00700990"/>
    <w:rsid w:val="007051CE"/>
    <w:rsid w:val="00710906"/>
    <w:rsid w:val="0071477D"/>
    <w:rsid w:val="00716A13"/>
    <w:rsid w:val="00717CA5"/>
    <w:rsid w:val="00720D81"/>
    <w:rsid w:val="00734754"/>
    <w:rsid w:val="007418E2"/>
    <w:rsid w:val="00742226"/>
    <w:rsid w:val="00742E2F"/>
    <w:rsid w:val="00744A04"/>
    <w:rsid w:val="00753C91"/>
    <w:rsid w:val="007619EC"/>
    <w:rsid w:val="00771945"/>
    <w:rsid w:val="00773396"/>
    <w:rsid w:val="00773E4B"/>
    <w:rsid w:val="007864FE"/>
    <w:rsid w:val="00792F58"/>
    <w:rsid w:val="007976FF"/>
    <w:rsid w:val="007A3BBD"/>
    <w:rsid w:val="007A692B"/>
    <w:rsid w:val="007B14F6"/>
    <w:rsid w:val="007B64AB"/>
    <w:rsid w:val="007B6CDB"/>
    <w:rsid w:val="007C17EF"/>
    <w:rsid w:val="007C1CAE"/>
    <w:rsid w:val="007C27F9"/>
    <w:rsid w:val="007C3CE7"/>
    <w:rsid w:val="007D1A16"/>
    <w:rsid w:val="007D23D4"/>
    <w:rsid w:val="007D2F71"/>
    <w:rsid w:val="007D7231"/>
    <w:rsid w:val="007E1E3D"/>
    <w:rsid w:val="007E3D12"/>
    <w:rsid w:val="007E7D0E"/>
    <w:rsid w:val="007F2220"/>
    <w:rsid w:val="007F77EB"/>
    <w:rsid w:val="00801AE0"/>
    <w:rsid w:val="00805EA9"/>
    <w:rsid w:val="0081207A"/>
    <w:rsid w:val="008206FA"/>
    <w:rsid w:val="00823D8A"/>
    <w:rsid w:val="0082718E"/>
    <w:rsid w:val="00835C7F"/>
    <w:rsid w:val="00840AA6"/>
    <w:rsid w:val="00841CBF"/>
    <w:rsid w:val="008428F0"/>
    <w:rsid w:val="008548FC"/>
    <w:rsid w:val="00860C44"/>
    <w:rsid w:val="008658F3"/>
    <w:rsid w:val="0087523F"/>
    <w:rsid w:val="00880AC0"/>
    <w:rsid w:val="008839FD"/>
    <w:rsid w:val="0088473D"/>
    <w:rsid w:val="00884DA5"/>
    <w:rsid w:val="00887271"/>
    <w:rsid w:val="0089293C"/>
    <w:rsid w:val="008A0887"/>
    <w:rsid w:val="008A54A7"/>
    <w:rsid w:val="008A7525"/>
    <w:rsid w:val="008B21AD"/>
    <w:rsid w:val="008C4D84"/>
    <w:rsid w:val="008D0600"/>
    <w:rsid w:val="008D2FE5"/>
    <w:rsid w:val="008D737F"/>
    <w:rsid w:val="008E684F"/>
    <w:rsid w:val="008E703C"/>
    <w:rsid w:val="00906A72"/>
    <w:rsid w:val="00907587"/>
    <w:rsid w:val="009114B1"/>
    <w:rsid w:val="0091259E"/>
    <w:rsid w:val="00914FF9"/>
    <w:rsid w:val="009258E5"/>
    <w:rsid w:val="0093185C"/>
    <w:rsid w:val="009356E0"/>
    <w:rsid w:val="009418A9"/>
    <w:rsid w:val="009446E8"/>
    <w:rsid w:val="009450E9"/>
    <w:rsid w:val="0094628B"/>
    <w:rsid w:val="00952157"/>
    <w:rsid w:val="00956574"/>
    <w:rsid w:val="00962FD6"/>
    <w:rsid w:val="009662E6"/>
    <w:rsid w:val="00971EA2"/>
    <w:rsid w:val="00976BA0"/>
    <w:rsid w:val="00985B96"/>
    <w:rsid w:val="009971B4"/>
    <w:rsid w:val="009A0575"/>
    <w:rsid w:val="009A1774"/>
    <w:rsid w:val="009A2BEF"/>
    <w:rsid w:val="009B0097"/>
    <w:rsid w:val="009B08A5"/>
    <w:rsid w:val="009B5310"/>
    <w:rsid w:val="009C5394"/>
    <w:rsid w:val="009D6DF8"/>
    <w:rsid w:val="009D6EE4"/>
    <w:rsid w:val="009E2967"/>
    <w:rsid w:val="009F0D57"/>
    <w:rsid w:val="009F2778"/>
    <w:rsid w:val="009F5922"/>
    <w:rsid w:val="00A01DBD"/>
    <w:rsid w:val="00A01DD5"/>
    <w:rsid w:val="00A12B02"/>
    <w:rsid w:val="00A15552"/>
    <w:rsid w:val="00A17F20"/>
    <w:rsid w:val="00A31ABD"/>
    <w:rsid w:val="00A44344"/>
    <w:rsid w:val="00A538FD"/>
    <w:rsid w:val="00A56EB6"/>
    <w:rsid w:val="00A63A59"/>
    <w:rsid w:val="00A80A55"/>
    <w:rsid w:val="00A909A2"/>
    <w:rsid w:val="00A96630"/>
    <w:rsid w:val="00AA3403"/>
    <w:rsid w:val="00AA36EF"/>
    <w:rsid w:val="00AB253B"/>
    <w:rsid w:val="00AB720F"/>
    <w:rsid w:val="00AC0BD1"/>
    <w:rsid w:val="00AC1393"/>
    <w:rsid w:val="00AC584D"/>
    <w:rsid w:val="00AD1FFF"/>
    <w:rsid w:val="00AD20BD"/>
    <w:rsid w:val="00AE1182"/>
    <w:rsid w:val="00AE6DCB"/>
    <w:rsid w:val="00AE7DE9"/>
    <w:rsid w:val="00AF55BC"/>
    <w:rsid w:val="00AF5AA3"/>
    <w:rsid w:val="00B0172B"/>
    <w:rsid w:val="00B0252A"/>
    <w:rsid w:val="00B03651"/>
    <w:rsid w:val="00B1042B"/>
    <w:rsid w:val="00B16EE5"/>
    <w:rsid w:val="00B21083"/>
    <w:rsid w:val="00B2447C"/>
    <w:rsid w:val="00B303F3"/>
    <w:rsid w:val="00B33CA4"/>
    <w:rsid w:val="00B34A38"/>
    <w:rsid w:val="00B35058"/>
    <w:rsid w:val="00B42DC9"/>
    <w:rsid w:val="00B459B4"/>
    <w:rsid w:val="00B46024"/>
    <w:rsid w:val="00B566C1"/>
    <w:rsid w:val="00B61DBD"/>
    <w:rsid w:val="00B62DA9"/>
    <w:rsid w:val="00B6487B"/>
    <w:rsid w:val="00B65A1E"/>
    <w:rsid w:val="00B8170E"/>
    <w:rsid w:val="00B83365"/>
    <w:rsid w:val="00B84EE3"/>
    <w:rsid w:val="00B8527E"/>
    <w:rsid w:val="00B9179B"/>
    <w:rsid w:val="00B93337"/>
    <w:rsid w:val="00BA0A1E"/>
    <w:rsid w:val="00BA200B"/>
    <w:rsid w:val="00BA7072"/>
    <w:rsid w:val="00BB18D9"/>
    <w:rsid w:val="00BC0B4F"/>
    <w:rsid w:val="00BC17EE"/>
    <w:rsid w:val="00BC38A0"/>
    <w:rsid w:val="00BD43CE"/>
    <w:rsid w:val="00BE275C"/>
    <w:rsid w:val="00BE61E1"/>
    <w:rsid w:val="00BF533E"/>
    <w:rsid w:val="00C01363"/>
    <w:rsid w:val="00C015A9"/>
    <w:rsid w:val="00C02D81"/>
    <w:rsid w:val="00C1047E"/>
    <w:rsid w:val="00C238A3"/>
    <w:rsid w:val="00C24AAC"/>
    <w:rsid w:val="00C24BE4"/>
    <w:rsid w:val="00C276F5"/>
    <w:rsid w:val="00C3173A"/>
    <w:rsid w:val="00C43F26"/>
    <w:rsid w:val="00C45ADD"/>
    <w:rsid w:val="00C467C5"/>
    <w:rsid w:val="00C52A0F"/>
    <w:rsid w:val="00C53395"/>
    <w:rsid w:val="00C60585"/>
    <w:rsid w:val="00C74763"/>
    <w:rsid w:val="00C756E4"/>
    <w:rsid w:val="00C77BD5"/>
    <w:rsid w:val="00C8007A"/>
    <w:rsid w:val="00C846B5"/>
    <w:rsid w:val="00C85566"/>
    <w:rsid w:val="00CA0277"/>
    <w:rsid w:val="00CA4F92"/>
    <w:rsid w:val="00CA7837"/>
    <w:rsid w:val="00CB5D9B"/>
    <w:rsid w:val="00CC7A85"/>
    <w:rsid w:val="00CD4A27"/>
    <w:rsid w:val="00CF4082"/>
    <w:rsid w:val="00D0270E"/>
    <w:rsid w:val="00D06C85"/>
    <w:rsid w:val="00D07FB9"/>
    <w:rsid w:val="00D30100"/>
    <w:rsid w:val="00D31814"/>
    <w:rsid w:val="00D32FFC"/>
    <w:rsid w:val="00D33871"/>
    <w:rsid w:val="00D42FDB"/>
    <w:rsid w:val="00D436DE"/>
    <w:rsid w:val="00D448D1"/>
    <w:rsid w:val="00D5240E"/>
    <w:rsid w:val="00D554A1"/>
    <w:rsid w:val="00D675AA"/>
    <w:rsid w:val="00D71364"/>
    <w:rsid w:val="00D75CE7"/>
    <w:rsid w:val="00D81635"/>
    <w:rsid w:val="00D81F6F"/>
    <w:rsid w:val="00D905AA"/>
    <w:rsid w:val="00DA0468"/>
    <w:rsid w:val="00DA13BD"/>
    <w:rsid w:val="00DA1A77"/>
    <w:rsid w:val="00DA3660"/>
    <w:rsid w:val="00DB2573"/>
    <w:rsid w:val="00DC22E8"/>
    <w:rsid w:val="00DC23A5"/>
    <w:rsid w:val="00DC2FD3"/>
    <w:rsid w:val="00DD47A5"/>
    <w:rsid w:val="00DD63DF"/>
    <w:rsid w:val="00DE08BD"/>
    <w:rsid w:val="00DE1D34"/>
    <w:rsid w:val="00E00381"/>
    <w:rsid w:val="00E258B7"/>
    <w:rsid w:val="00E33B01"/>
    <w:rsid w:val="00E35873"/>
    <w:rsid w:val="00E44692"/>
    <w:rsid w:val="00E469D6"/>
    <w:rsid w:val="00E51981"/>
    <w:rsid w:val="00E52AEA"/>
    <w:rsid w:val="00E70333"/>
    <w:rsid w:val="00E72A0D"/>
    <w:rsid w:val="00E91685"/>
    <w:rsid w:val="00E9349E"/>
    <w:rsid w:val="00E93673"/>
    <w:rsid w:val="00EA462F"/>
    <w:rsid w:val="00EA46AB"/>
    <w:rsid w:val="00EB1AC0"/>
    <w:rsid w:val="00EB7009"/>
    <w:rsid w:val="00EC6B7B"/>
    <w:rsid w:val="00ED2E9D"/>
    <w:rsid w:val="00ED4D93"/>
    <w:rsid w:val="00ED6B69"/>
    <w:rsid w:val="00EE42FF"/>
    <w:rsid w:val="00EF0311"/>
    <w:rsid w:val="00EF0397"/>
    <w:rsid w:val="00EF2937"/>
    <w:rsid w:val="00EF2FEF"/>
    <w:rsid w:val="00EF6084"/>
    <w:rsid w:val="00EF66AB"/>
    <w:rsid w:val="00F00A15"/>
    <w:rsid w:val="00F0272C"/>
    <w:rsid w:val="00F07E04"/>
    <w:rsid w:val="00F121D4"/>
    <w:rsid w:val="00F14E6C"/>
    <w:rsid w:val="00F17103"/>
    <w:rsid w:val="00F42526"/>
    <w:rsid w:val="00F55FC7"/>
    <w:rsid w:val="00F633A0"/>
    <w:rsid w:val="00F7109D"/>
    <w:rsid w:val="00F71FFB"/>
    <w:rsid w:val="00F75AC5"/>
    <w:rsid w:val="00F83808"/>
    <w:rsid w:val="00F86B66"/>
    <w:rsid w:val="00F9074C"/>
    <w:rsid w:val="00F91C36"/>
    <w:rsid w:val="00F96205"/>
    <w:rsid w:val="00FA429C"/>
    <w:rsid w:val="00FA5B0C"/>
    <w:rsid w:val="00FB0F0F"/>
    <w:rsid w:val="00FB6D13"/>
    <w:rsid w:val="00FC0E61"/>
    <w:rsid w:val="00FC33DF"/>
    <w:rsid w:val="00FC571D"/>
    <w:rsid w:val="00FC7521"/>
    <w:rsid w:val="00FD1FDF"/>
    <w:rsid w:val="00FD2A00"/>
    <w:rsid w:val="00FD43B6"/>
    <w:rsid w:val="00FD4CE7"/>
    <w:rsid w:val="00FE1BB5"/>
    <w:rsid w:val="00FF1599"/>
    <w:rsid w:val="00FF3134"/>
    <w:rsid w:val="00FF5AA0"/>
    <w:rsid w:val="00FF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7485CE"/>
  <w15:chartTrackingRefBased/>
  <w15:docId w15:val="{CFE6A975-DF1B-4539-A2BF-398509DC0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E04"/>
    <w:rPr>
      <w:sz w:val="22"/>
      <w:szCs w:val="22"/>
    </w:rPr>
  </w:style>
  <w:style w:type="paragraph" w:styleId="Nagwek1">
    <w:name w:val="heading 1"/>
    <w:basedOn w:val="Normalny"/>
    <w:next w:val="Normalny"/>
    <w:qFormat/>
    <w:rsid w:val="00BC17EE"/>
    <w:pPr>
      <w:keepNext/>
      <w:widowControl w:val="0"/>
      <w:numPr>
        <w:numId w:val="1"/>
      </w:numPr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suppressAutoHyphens/>
      <w:jc w:val="center"/>
      <w:outlineLvl w:val="0"/>
    </w:pPr>
    <w:rPr>
      <w:rFonts w:ascii="Times New Roman" w:hAnsi="Times New Roman"/>
      <w:b/>
      <w:kern w:val="1"/>
      <w:sz w:val="40"/>
      <w:szCs w:val="20"/>
      <w:lang w:eastAsia="zh-CN"/>
    </w:rPr>
  </w:style>
  <w:style w:type="paragraph" w:styleId="Nagwek8">
    <w:name w:val="heading 8"/>
    <w:basedOn w:val="Normalny"/>
    <w:next w:val="Normalny"/>
    <w:qFormat/>
    <w:rsid w:val="00BC17EE"/>
    <w:pPr>
      <w:keepNext/>
      <w:widowControl w:val="0"/>
      <w:numPr>
        <w:ilvl w:val="7"/>
        <w:numId w:val="1"/>
      </w:numPr>
      <w:suppressAutoHyphens/>
      <w:outlineLvl w:val="7"/>
    </w:pPr>
    <w:rPr>
      <w:rFonts w:ascii="Times New Roman" w:hAnsi="Times New Roman"/>
      <w:b/>
      <w:kern w:val="1"/>
      <w:sz w:val="28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F4082"/>
    <w:pPr>
      <w:widowControl w:val="0"/>
      <w:suppressAutoHyphens/>
      <w:ind w:left="360"/>
    </w:pPr>
    <w:rPr>
      <w:rFonts w:ascii="Times New Roman" w:hAnsi="Times New Roman"/>
      <w:kern w:val="1"/>
      <w:sz w:val="28"/>
      <w:szCs w:val="20"/>
      <w:lang w:eastAsia="zh-CN"/>
    </w:rPr>
  </w:style>
  <w:style w:type="paragraph" w:customStyle="1" w:styleId="Zawartotabeli">
    <w:name w:val="Zawartość tabeli"/>
    <w:basedOn w:val="Normalny"/>
    <w:rsid w:val="00CF4082"/>
    <w:pPr>
      <w:widowControl w:val="0"/>
      <w:suppressLineNumbers/>
      <w:suppressAutoHyphens/>
    </w:pPr>
    <w:rPr>
      <w:rFonts w:ascii="Times New Roman" w:hAnsi="Times New Roman"/>
      <w:kern w:val="1"/>
      <w:sz w:val="20"/>
      <w:szCs w:val="20"/>
      <w:lang w:eastAsia="zh-CN"/>
    </w:rPr>
  </w:style>
  <w:style w:type="character" w:customStyle="1" w:styleId="Znakiprzypiswdolnych">
    <w:name w:val="Znaki przypisów dolnych"/>
    <w:rsid w:val="00E72A0D"/>
    <w:rPr>
      <w:vertAlign w:val="superscript"/>
    </w:rPr>
  </w:style>
  <w:style w:type="character" w:customStyle="1" w:styleId="DeltaViewInsertion">
    <w:name w:val="DeltaView Insertion"/>
    <w:rsid w:val="00E72A0D"/>
    <w:rPr>
      <w:b/>
      <w:i/>
      <w:spacing w:val="0"/>
    </w:rPr>
  </w:style>
  <w:style w:type="character" w:customStyle="1" w:styleId="Odwoanieprzypisudolnego2">
    <w:name w:val="Odwołanie przypisu dolnego2"/>
    <w:rsid w:val="00E72A0D"/>
    <w:rPr>
      <w:vertAlign w:val="superscript"/>
    </w:rPr>
  </w:style>
  <w:style w:type="paragraph" w:styleId="Nagwek">
    <w:name w:val="header"/>
    <w:basedOn w:val="Normalny"/>
    <w:rsid w:val="00E72A0D"/>
    <w:pPr>
      <w:widowControl w:val="0"/>
      <w:tabs>
        <w:tab w:val="center" w:pos="4536"/>
        <w:tab w:val="right" w:pos="9072"/>
      </w:tabs>
      <w:suppressAutoHyphens/>
    </w:pPr>
    <w:rPr>
      <w:rFonts w:ascii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rsid w:val="00E72A0D"/>
    <w:rPr>
      <w:rFonts w:ascii="Times New Roman" w:hAnsi="Times New Roman"/>
      <w:kern w:val="1"/>
      <w:sz w:val="20"/>
      <w:szCs w:val="20"/>
      <w:lang w:eastAsia="zh-CN"/>
    </w:rPr>
  </w:style>
  <w:style w:type="character" w:styleId="Odwoanieprzypisudolnego">
    <w:name w:val="footnote reference"/>
    <w:semiHidden/>
    <w:rsid w:val="00E72A0D"/>
    <w:rPr>
      <w:vertAlign w:val="superscript"/>
    </w:rPr>
  </w:style>
  <w:style w:type="paragraph" w:customStyle="1" w:styleId="Standard">
    <w:name w:val="Standard"/>
    <w:rsid w:val="00567290"/>
    <w:pPr>
      <w:widowControl w:val="0"/>
      <w:suppressAutoHyphens/>
    </w:pPr>
    <w:rPr>
      <w:rFonts w:ascii="Times New Roman" w:eastAsia="Arial" w:hAnsi="Times New Roman"/>
      <w:kern w:val="1"/>
      <w:sz w:val="24"/>
      <w:lang w:eastAsia="zh-CN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8D737F"/>
    <w:pPr>
      <w:suppressAutoHyphens/>
      <w:ind w:left="720"/>
    </w:pPr>
    <w:rPr>
      <w:rFonts w:ascii="Times New Roman" w:hAnsi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8D737F"/>
    <w:pPr>
      <w:spacing w:before="100" w:after="119"/>
    </w:pPr>
    <w:rPr>
      <w:rFonts w:ascii="Arial Unicode MS" w:eastAsia="Arial Unicode MS" w:hAnsi="Arial Unicode MS" w:cs="Arial Unicode MS"/>
      <w:kern w:val="1"/>
      <w:sz w:val="24"/>
      <w:szCs w:val="24"/>
      <w:lang w:eastAsia="zh-CN"/>
    </w:rPr>
  </w:style>
  <w:style w:type="paragraph" w:styleId="Bezodstpw">
    <w:name w:val="No Spacing"/>
    <w:qFormat/>
    <w:rsid w:val="00CA4F92"/>
    <w:pPr>
      <w:widowControl w:val="0"/>
      <w:suppressAutoHyphens/>
    </w:pPr>
    <w:rPr>
      <w:rFonts w:ascii="Times New Roman" w:eastAsia="Lucida Sans Unicode" w:hAnsi="Times New Roman"/>
      <w:kern w:val="1"/>
      <w:sz w:val="24"/>
      <w:szCs w:val="24"/>
      <w:lang w:eastAsia="zh-CN"/>
    </w:rPr>
  </w:style>
  <w:style w:type="paragraph" w:styleId="Tekstpodstawowy">
    <w:name w:val="Body Text"/>
    <w:basedOn w:val="Normalny"/>
    <w:rsid w:val="00F71FFB"/>
    <w:pPr>
      <w:spacing w:after="120"/>
    </w:pPr>
  </w:style>
  <w:style w:type="paragraph" w:customStyle="1" w:styleId="WW-Tekstpodstawowy3">
    <w:name w:val="WW-Tekst podstawowy 3"/>
    <w:basedOn w:val="Normalny"/>
    <w:rsid w:val="00F71FFB"/>
    <w:pPr>
      <w:widowControl w:val="0"/>
      <w:suppressAutoHyphens/>
      <w:jc w:val="both"/>
    </w:pPr>
    <w:rPr>
      <w:rFonts w:ascii="Times New Roman" w:hAnsi="Times New Roman"/>
      <w:kern w:val="1"/>
      <w:sz w:val="28"/>
      <w:szCs w:val="20"/>
      <w:lang w:eastAsia="zh-CN"/>
    </w:rPr>
  </w:style>
  <w:style w:type="paragraph" w:customStyle="1" w:styleId="Tekstpodstawowy21">
    <w:name w:val="Tekst podstawowy 21"/>
    <w:basedOn w:val="Normalny"/>
    <w:rsid w:val="00F71FFB"/>
    <w:pPr>
      <w:widowControl w:val="0"/>
      <w:tabs>
        <w:tab w:val="center" w:pos="4176"/>
        <w:tab w:val="right" w:pos="8712"/>
      </w:tabs>
      <w:suppressAutoHyphens/>
    </w:pPr>
    <w:rPr>
      <w:rFonts w:ascii="Times New Roman" w:hAnsi="Times New Roman"/>
      <w:kern w:val="1"/>
      <w:szCs w:val="20"/>
      <w:lang w:eastAsia="zh-CN"/>
    </w:rPr>
  </w:style>
  <w:style w:type="paragraph" w:styleId="Stopka">
    <w:name w:val="footer"/>
    <w:basedOn w:val="Normalny"/>
    <w:rsid w:val="003E200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E2004"/>
  </w:style>
  <w:style w:type="paragraph" w:styleId="Tekstdymka">
    <w:name w:val="Balloon Text"/>
    <w:basedOn w:val="Normalny"/>
    <w:link w:val="TekstdymkaZnak"/>
    <w:uiPriority w:val="99"/>
    <w:semiHidden/>
    <w:unhideWhenUsed/>
    <w:rsid w:val="008E703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E703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551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1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1B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1B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551BA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DE08BD"/>
    <w:rPr>
      <w:rFonts w:ascii="Times New Roman" w:hAnsi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8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28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88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237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4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07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551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5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9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94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17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63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768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81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93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4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211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46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16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0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19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34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5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92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31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3503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46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0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43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35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5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007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54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116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94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36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3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7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50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143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9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37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4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3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44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1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55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8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85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7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5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5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3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SCKR_004140\Desktop\Moje%20dokumenty\Nowy%20folder\MRIRW\zam&#243;wienia%20publiczne\2023-stanowiska\za&#322;.%20nr%203%20-%20projekt%20umow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83D35-7C9A-41EE-8633-1980B8D3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zał. nr 3 - projekt umowy.dotx</Template>
  <TotalTime>2</TotalTime>
  <Pages>6</Pages>
  <Words>3024</Words>
  <Characters>18145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</vt:lpstr>
    </vt:vector>
  </TitlesOfParts>
  <Company/>
  <LinksUpToDate>false</LinksUpToDate>
  <CharactersWithSpaces>21127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</dc:title>
  <dc:subject/>
  <dc:creator>ZSCKR_004140</dc:creator>
  <cp:keywords/>
  <cp:lastModifiedBy>Lukasz Nolewajka</cp:lastModifiedBy>
  <cp:revision>3</cp:revision>
  <cp:lastPrinted>2023-11-30T16:39:00Z</cp:lastPrinted>
  <dcterms:created xsi:type="dcterms:W3CDTF">2025-12-03T20:20:00Z</dcterms:created>
  <dcterms:modified xsi:type="dcterms:W3CDTF">2025-12-06T10:09:00Z</dcterms:modified>
</cp:coreProperties>
</file>